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BD3ED" w14:textId="77777777" w:rsidR="00084D48" w:rsidRPr="00084D48" w:rsidRDefault="00084D48" w:rsidP="00084D48">
      <w:pPr>
        <w:pStyle w:val="Tekstpodstawowy"/>
      </w:pPr>
    </w:p>
    <w:p w14:paraId="7D77287D" w14:textId="77777777" w:rsidR="00A94C54" w:rsidRPr="005725FF" w:rsidRDefault="00A94C54" w:rsidP="008B1C86">
      <w:pPr>
        <w:pStyle w:val="Nagwek20"/>
        <w:spacing w:after="120" w:line="276" w:lineRule="auto"/>
        <w:ind w:left="4956" w:firstLine="708"/>
        <w:rPr>
          <w:rFonts w:asciiTheme="minorHAnsi" w:eastAsia="Cambria" w:hAnsiTheme="minorHAnsi" w:cstheme="minorHAnsi"/>
          <w:b w:val="0"/>
          <w:i/>
          <w:sz w:val="22"/>
          <w:szCs w:val="22"/>
        </w:rPr>
      </w:pPr>
      <w:r w:rsidRPr="005725FF">
        <w:rPr>
          <w:rFonts w:asciiTheme="minorHAnsi" w:hAnsiTheme="minorHAnsi" w:cstheme="minorHAnsi"/>
          <w:b w:val="0"/>
          <w:i/>
          <w:sz w:val="22"/>
          <w:szCs w:val="22"/>
        </w:rPr>
        <w:t>Załącznik</w:t>
      </w:r>
      <w:r w:rsidRPr="005725FF">
        <w:rPr>
          <w:rFonts w:asciiTheme="minorHAnsi" w:eastAsia="Cambria" w:hAnsiTheme="minorHAnsi" w:cstheme="minorHAnsi"/>
          <w:b w:val="0"/>
          <w:i/>
          <w:sz w:val="22"/>
          <w:szCs w:val="22"/>
        </w:rPr>
        <w:t xml:space="preserve"> </w:t>
      </w:r>
      <w:r w:rsidRPr="005725FF">
        <w:rPr>
          <w:rFonts w:asciiTheme="minorHAnsi" w:hAnsiTheme="minorHAnsi" w:cstheme="minorHAnsi"/>
          <w:b w:val="0"/>
          <w:i/>
          <w:sz w:val="22"/>
          <w:szCs w:val="22"/>
        </w:rPr>
        <w:t>nr</w:t>
      </w:r>
      <w:r w:rsidRPr="005725FF">
        <w:rPr>
          <w:rFonts w:asciiTheme="minorHAnsi" w:eastAsia="Cambria" w:hAnsiTheme="minorHAnsi" w:cstheme="minorHAnsi"/>
          <w:b w:val="0"/>
          <w:i/>
          <w:sz w:val="22"/>
          <w:szCs w:val="22"/>
        </w:rPr>
        <w:t xml:space="preserve"> </w:t>
      </w:r>
      <w:r w:rsidR="008F0419" w:rsidRPr="005725FF">
        <w:rPr>
          <w:rFonts w:asciiTheme="minorHAnsi" w:eastAsia="Cambria" w:hAnsiTheme="minorHAnsi" w:cstheme="minorHAnsi"/>
          <w:b w:val="0"/>
          <w:i/>
          <w:sz w:val="22"/>
          <w:szCs w:val="22"/>
        </w:rPr>
        <w:t>2</w:t>
      </w:r>
      <w:r w:rsidRPr="005725FF">
        <w:rPr>
          <w:rFonts w:asciiTheme="minorHAnsi" w:eastAsia="Cambria" w:hAnsiTheme="minorHAnsi" w:cstheme="minorHAnsi"/>
          <w:b w:val="0"/>
          <w:i/>
          <w:sz w:val="22"/>
          <w:szCs w:val="22"/>
        </w:rPr>
        <w:t xml:space="preserve"> </w:t>
      </w:r>
      <w:r w:rsidRPr="005725FF">
        <w:rPr>
          <w:rFonts w:asciiTheme="minorHAnsi" w:hAnsiTheme="minorHAnsi" w:cstheme="minorHAnsi"/>
          <w:b w:val="0"/>
          <w:i/>
          <w:sz w:val="22"/>
          <w:szCs w:val="22"/>
        </w:rPr>
        <w:t>do</w:t>
      </w:r>
      <w:r w:rsidRPr="005725FF">
        <w:rPr>
          <w:rFonts w:asciiTheme="minorHAnsi" w:eastAsia="Cambria" w:hAnsiTheme="minorHAnsi" w:cstheme="minorHAnsi"/>
          <w:b w:val="0"/>
          <w:i/>
          <w:sz w:val="22"/>
          <w:szCs w:val="22"/>
        </w:rPr>
        <w:t xml:space="preserve"> ogłoszenia </w:t>
      </w:r>
    </w:p>
    <w:p w14:paraId="5F594DE9" w14:textId="77777777" w:rsidR="00A94C54" w:rsidRPr="005725FF" w:rsidRDefault="00A94C54" w:rsidP="008B1C86">
      <w:pPr>
        <w:spacing w:after="120" w:line="276" w:lineRule="auto"/>
        <w:rPr>
          <w:rFonts w:cstheme="minorHAnsi"/>
        </w:rPr>
      </w:pPr>
    </w:p>
    <w:p w14:paraId="000ED6F7" w14:textId="77777777" w:rsidR="00A94C54" w:rsidRPr="005725FF" w:rsidRDefault="00A94C54" w:rsidP="008B1C86">
      <w:pPr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................................................................</w:t>
      </w:r>
    </w:p>
    <w:p w14:paraId="545963BF" w14:textId="77777777" w:rsidR="00A94C54" w:rsidRPr="005725FF" w:rsidRDefault="00A94C54" w:rsidP="008B1C86">
      <w:pPr>
        <w:spacing w:after="120" w:line="276" w:lineRule="auto"/>
        <w:ind w:firstLine="708"/>
        <w:rPr>
          <w:rFonts w:cstheme="minorHAnsi"/>
          <w:vertAlign w:val="superscript"/>
        </w:rPr>
      </w:pPr>
      <w:r w:rsidRPr="005725FF">
        <w:rPr>
          <w:rFonts w:cstheme="minorHAnsi"/>
          <w:vertAlign w:val="superscript"/>
        </w:rPr>
        <w:t>(pieczęć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wykonawcy)</w:t>
      </w:r>
    </w:p>
    <w:p w14:paraId="04548210" w14:textId="77777777" w:rsidR="00A94C54" w:rsidRPr="005725FF" w:rsidRDefault="00A94C54" w:rsidP="008B1C86">
      <w:pPr>
        <w:spacing w:after="120" w:line="276" w:lineRule="auto"/>
        <w:rPr>
          <w:rFonts w:cstheme="minorHAnsi"/>
        </w:rPr>
      </w:pPr>
    </w:p>
    <w:p w14:paraId="390E619A" w14:textId="77777777" w:rsidR="00A94C54" w:rsidRDefault="00A94C54" w:rsidP="008B1C86">
      <w:pPr>
        <w:pStyle w:val="Nagwek1"/>
        <w:numPr>
          <w:ilvl w:val="0"/>
          <w:numId w:val="2"/>
        </w:num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5725FF">
        <w:rPr>
          <w:rFonts w:asciiTheme="minorHAnsi" w:hAnsiTheme="minorHAnsi" w:cstheme="minorHAnsi"/>
          <w:sz w:val="22"/>
          <w:szCs w:val="22"/>
        </w:rPr>
        <w:t>PEŁNOMOCNICTWO</w:t>
      </w:r>
    </w:p>
    <w:p w14:paraId="7D13E5FC" w14:textId="77777777" w:rsidR="00834AF1" w:rsidRPr="00834AF1" w:rsidRDefault="00834AF1" w:rsidP="00834AF1">
      <w:pPr>
        <w:rPr>
          <w:lang w:eastAsia="zh-CN"/>
        </w:rPr>
      </w:pPr>
    </w:p>
    <w:p w14:paraId="387482C6" w14:textId="77777777" w:rsidR="00A94C54" w:rsidRPr="005725FF" w:rsidRDefault="00A94C54" w:rsidP="008B1C86">
      <w:pPr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Niniejszym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udzielam/y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pełnomocnictwa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działania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  <w:b/>
          <w:u w:val="single"/>
        </w:rPr>
        <w:t>w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imieniu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i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na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rzecz</w:t>
      </w:r>
      <w:r w:rsidRPr="005725FF">
        <w:rPr>
          <w:rFonts w:cstheme="minorHAnsi"/>
        </w:rPr>
        <w:t>:</w:t>
      </w:r>
    </w:p>
    <w:p w14:paraId="68C9C396" w14:textId="77777777" w:rsidR="00A94C54" w:rsidRPr="005725FF" w:rsidRDefault="00A94C54" w:rsidP="008B1C86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725F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</w:t>
      </w:r>
    </w:p>
    <w:p w14:paraId="1F6153A5" w14:textId="77777777" w:rsidR="00A94C54" w:rsidRPr="005725FF" w:rsidRDefault="00A94C54" w:rsidP="008B1C86">
      <w:pPr>
        <w:spacing w:after="120" w:line="276" w:lineRule="auto"/>
        <w:jc w:val="center"/>
        <w:rPr>
          <w:rFonts w:cstheme="minorHAnsi"/>
          <w:vertAlign w:val="superscript"/>
        </w:rPr>
      </w:pPr>
      <w:r w:rsidRPr="005725FF">
        <w:rPr>
          <w:rFonts w:cstheme="minorHAnsi"/>
          <w:vertAlign w:val="superscript"/>
        </w:rPr>
        <w:t>(imię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i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nazwisko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osoby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prowadzącej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dział.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gosp.,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jej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adres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oraz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nazwa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prowadzonej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działalności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lub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firma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i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siedziba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osoby</w:t>
      </w:r>
      <w:r w:rsidRPr="005725FF">
        <w:rPr>
          <w:rFonts w:eastAsia="Cambria" w:cstheme="minorHAnsi"/>
          <w:vertAlign w:val="superscript"/>
        </w:rPr>
        <w:t xml:space="preserve"> </w:t>
      </w:r>
      <w:r w:rsidRPr="005725FF">
        <w:rPr>
          <w:rFonts w:cstheme="minorHAnsi"/>
          <w:vertAlign w:val="superscript"/>
        </w:rPr>
        <w:t>prawnej)</w:t>
      </w:r>
    </w:p>
    <w:p w14:paraId="73D2A7F8" w14:textId="77777777" w:rsidR="00A94C54" w:rsidRPr="005725FF" w:rsidRDefault="00A94C54" w:rsidP="008B1C86">
      <w:pPr>
        <w:pStyle w:val="Tekstpodstawowy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725F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82DCC9" w14:textId="77777777" w:rsidR="00A94C54" w:rsidRPr="005725FF" w:rsidRDefault="00A94C54" w:rsidP="008B1C86">
      <w:pPr>
        <w:spacing w:after="120" w:line="276" w:lineRule="auto"/>
        <w:jc w:val="both"/>
        <w:rPr>
          <w:rFonts w:cstheme="minorHAnsi"/>
        </w:rPr>
      </w:pPr>
      <w:r w:rsidRPr="005725FF">
        <w:rPr>
          <w:rFonts w:cstheme="minorHAnsi"/>
        </w:rPr>
        <w:t>i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dokonywania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następujących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czynności:</w:t>
      </w:r>
    </w:p>
    <w:p w14:paraId="7E5D096C" w14:textId="63852693" w:rsidR="00A94C54" w:rsidRPr="005725FF" w:rsidRDefault="00A94C54" w:rsidP="008B1C86">
      <w:pPr>
        <w:spacing w:after="120" w:line="276" w:lineRule="auto"/>
        <w:jc w:val="both"/>
        <w:rPr>
          <w:rFonts w:eastAsia="Cambria" w:cstheme="minorHAnsi"/>
        </w:rPr>
      </w:pPr>
      <w:r w:rsidRPr="005725FF">
        <w:rPr>
          <w:rFonts w:cstheme="minorHAnsi"/>
        </w:rPr>
        <w:t>1)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reprezentowania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i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składania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oświadczeń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postępowaniu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udzielenie</w:t>
      </w:r>
      <w:r w:rsidRPr="005725FF">
        <w:rPr>
          <w:rFonts w:eastAsia="Cambria" w:cstheme="minorHAnsi"/>
        </w:rPr>
        <w:t xml:space="preserve"> </w:t>
      </w:r>
      <w:r w:rsidR="002766C1" w:rsidRPr="005725FF">
        <w:rPr>
          <w:rFonts w:cstheme="minorHAnsi"/>
        </w:rPr>
        <w:t>zamówienia</w:t>
      </w:r>
      <w:r w:rsidR="002766C1" w:rsidRPr="005725FF">
        <w:rPr>
          <w:rFonts w:eastAsia="Cambria" w:cstheme="minorHAnsi"/>
        </w:rPr>
        <w:t xml:space="preserve"> pn.</w:t>
      </w:r>
      <w:r w:rsidRPr="005725FF">
        <w:rPr>
          <w:rFonts w:eastAsia="Cambria" w:cstheme="minorHAnsi"/>
        </w:rPr>
        <w:t xml:space="preserve"> </w:t>
      </w:r>
    </w:p>
    <w:p w14:paraId="523F5E8F" w14:textId="4BC8D79B" w:rsidR="00A46C17" w:rsidRDefault="00A46C17" w:rsidP="00A46C17">
      <w:pPr>
        <w:pStyle w:val="Tekstpodstawowy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Warsztaty pn. 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„</w:t>
      </w: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E-obywatel</w:t>
      </w:r>
      <w:r w:rsidR="00CC587A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”</w:t>
      </w:r>
      <w:r w:rsidRPr="00A46C17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w zakresie przeciwdziałania wykluczeniu cyfrowemu</w:t>
      </w:r>
    </w:p>
    <w:p w14:paraId="641B6432" w14:textId="01C29FCB" w:rsidR="007C730A" w:rsidRPr="00A46C17" w:rsidRDefault="00CC587A" w:rsidP="00A46C17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osób z niepełnosprawnością</w:t>
      </w:r>
    </w:p>
    <w:p w14:paraId="09DFC09D" w14:textId="77777777" w:rsidR="00A94C54" w:rsidRPr="005725FF" w:rsidRDefault="00A94C54" w:rsidP="008B1C86">
      <w:pPr>
        <w:spacing w:after="120" w:line="276" w:lineRule="auto"/>
        <w:rPr>
          <w:rFonts w:cstheme="minorHAnsi"/>
        </w:rPr>
      </w:pPr>
      <w:r w:rsidRPr="005725FF">
        <w:rPr>
          <w:rFonts w:cstheme="minorHAnsi"/>
        </w:rPr>
        <w:t>do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wysokości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odpowiadającej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cenie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oferty;</w:t>
      </w:r>
    </w:p>
    <w:p w14:paraId="67ECF078" w14:textId="77777777" w:rsidR="00A94C54" w:rsidRPr="005725FF" w:rsidRDefault="00A94C54" w:rsidP="008B1C86">
      <w:pPr>
        <w:spacing w:after="120" w:line="276" w:lineRule="auto"/>
        <w:jc w:val="both"/>
        <w:rPr>
          <w:rFonts w:cstheme="minorHAnsi"/>
        </w:rPr>
      </w:pPr>
      <w:r w:rsidRPr="005725FF">
        <w:rPr>
          <w:rFonts w:cstheme="minorHAnsi"/>
        </w:rPr>
        <w:t>2)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podpisywania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wszelkich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dokumentów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związanych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z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postępowaniem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określonym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pkt.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1,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tym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dokumentów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ofertowych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oraz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umowy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do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wysokości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odpowiadającej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cenie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oferty.</w:t>
      </w:r>
    </w:p>
    <w:p w14:paraId="07D21698" w14:textId="77777777" w:rsidR="00A94C54" w:rsidRPr="005725FF" w:rsidRDefault="00A94C54" w:rsidP="008B1C86">
      <w:pPr>
        <w:spacing w:after="120" w:line="276" w:lineRule="auto"/>
        <w:jc w:val="both"/>
        <w:rPr>
          <w:rFonts w:cstheme="minorHAnsi"/>
        </w:rPr>
      </w:pPr>
    </w:p>
    <w:p w14:paraId="21B98762" w14:textId="77777777" w:rsidR="00A94C54" w:rsidRPr="00987F92" w:rsidRDefault="00A94C54" w:rsidP="008B1C86">
      <w:pPr>
        <w:spacing w:after="120" w:line="276" w:lineRule="auto"/>
        <w:jc w:val="both"/>
        <w:rPr>
          <w:rFonts w:cstheme="minorHAnsi"/>
        </w:rPr>
      </w:pPr>
      <w:r w:rsidRPr="005725FF">
        <w:rPr>
          <w:rFonts w:cstheme="minorHAnsi"/>
        </w:rPr>
        <w:t>Pełnomocnictwa</w:t>
      </w:r>
      <w:r w:rsidRPr="005725FF">
        <w:rPr>
          <w:rFonts w:eastAsia="Cambria" w:cstheme="minorHAnsi"/>
        </w:rPr>
        <w:t xml:space="preserve"> </w:t>
      </w:r>
      <w:r w:rsidRPr="005725FF">
        <w:rPr>
          <w:rFonts w:cstheme="minorHAnsi"/>
        </w:rPr>
        <w:t>udzielam/y:</w:t>
      </w:r>
      <w:r w:rsidR="00987F92">
        <w:rPr>
          <w:rFonts w:cstheme="minorHAnsi"/>
        </w:rPr>
        <w:t xml:space="preserve"> </w:t>
      </w:r>
      <w:r w:rsidRPr="005725FF">
        <w:rPr>
          <w:rFonts w:eastAsia="Cambria" w:cstheme="minorHAnsi"/>
        </w:rPr>
        <w:t>…………………………………………………………</w:t>
      </w:r>
      <w:r w:rsidR="00157EBF" w:rsidRPr="005725FF">
        <w:rPr>
          <w:rFonts w:eastAsia="Cambria" w:cstheme="minorHAnsi"/>
        </w:rPr>
        <w:t>…………………</w:t>
      </w:r>
      <w:r w:rsidRPr="005725FF">
        <w:rPr>
          <w:rFonts w:eastAsia="Cambria" w:cstheme="minorHAnsi"/>
        </w:rPr>
        <w:t>…………………………</w:t>
      </w:r>
      <w:r w:rsidR="00987F92">
        <w:rPr>
          <w:rFonts w:eastAsia="Cambria" w:cstheme="minorHAnsi"/>
        </w:rPr>
        <w:t>……………………</w:t>
      </w:r>
    </w:p>
    <w:p w14:paraId="658B7CFC" w14:textId="77777777" w:rsidR="00A94C54" w:rsidRPr="005725FF" w:rsidRDefault="00A94C54" w:rsidP="008B1C86">
      <w:pPr>
        <w:spacing w:after="120" w:line="276" w:lineRule="auto"/>
        <w:jc w:val="both"/>
        <w:rPr>
          <w:rFonts w:cstheme="minorHAnsi"/>
        </w:rPr>
      </w:pPr>
      <w:r w:rsidRPr="005725FF">
        <w:rPr>
          <w:rFonts w:cstheme="minorHAnsi"/>
          <w:b/>
          <w:u w:val="single"/>
        </w:rPr>
        <w:t>Wszelką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korespondencję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należy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kierować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na</w:t>
      </w:r>
      <w:r w:rsidRPr="005725FF">
        <w:rPr>
          <w:rFonts w:eastAsia="Cambria" w:cstheme="minorHAnsi"/>
          <w:b/>
          <w:u w:val="single"/>
        </w:rPr>
        <w:t xml:space="preserve"> </w:t>
      </w:r>
      <w:r w:rsidRPr="005725FF">
        <w:rPr>
          <w:rFonts w:cstheme="minorHAnsi"/>
          <w:b/>
          <w:u w:val="single"/>
        </w:rPr>
        <w:t>adres</w:t>
      </w:r>
      <w:r w:rsidRPr="005725FF">
        <w:rPr>
          <w:rFonts w:cstheme="minorHAnsi"/>
        </w:rPr>
        <w:t>:</w:t>
      </w:r>
      <w:r w:rsidR="00987F92">
        <w:rPr>
          <w:rFonts w:cstheme="minorHAnsi"/>
        </w:rPr>
        <w:t xml:space="preserve"> </w:t>
      </w:r>
      <w:r w:rsidRPr="005725FF">
        <w:rPr>
          <w:rFonts w:eastAsia="Cambria" w:cstheme="minorHAnsi"/>
        </w:rPr>
        <w:t>……………</w:t>
      </w:r>
      <w:r w:rsidR="00987F92">
        <w:rPr>
          <w:rFonts w:eastAsia="Cambria" w:cstheme="minorHAnsi"/>
        </w:rPr>
        <w:t>…….</w:t>
      </w:r>
      <w:r w:rsidRPr="005725FF">
        <w:rPr>
          <w:rFonts w:eastAsia="Cambria" w:cstheme="minorHAnsi"/>
        </w:rPr>
        <w:t>……………….……</w:t>
      </w:r>
      <w:r w:rsidRPr="005725FF">
        <w:rPr>
          <w:rFonts w:cstheme="minorHAnsi"/>
        </w:rPr>
        <w:t>..</w:t>
      </w:r>
      <w:r w:rsidRPr="005725FF">
        <w:rPr>
          <w:rFonts w:eastAsia="Cambria" w:cstheme="minorHAnsi"/>
        </w:rPr>
        <w:t>…………………………………………</w:t>
      </w:r>
      <w:r w:rsidRPr="005725FF">
        <w:rPr>
          <w:rFonts w:cstheme="minorHAnsi"/>
        </w:rPr>
        <w:br/>
      </w:r>
      <w:r w:rsidRPr="005725FF">
        <w:rPr>
          <w:rFonts w:eastAsia="Cambria" w:cstheme="minorHAnsi"/>
        </w:rPr>
        <w:t>………………………………………………………………………………………………………………</w:t>
      </w:r>
      <w:r w:rsidRPr="005725FF">
        <w:rPr>
          <w:rFonts w:cstheme="minorHAnsi"/>
        </w:rPr>
        <w:t>..</w:t>
      </w:r>
      <w:r w:rsidRPr="005725FF">
        <w:rPr>
          <w:rFonts w:eastAsia="Cambria" w:cstheme="minorHAnsi"/>
        </w:rPr>
        <w:t>……</w:t>
      </w:r>
      <w:r w:rsidR="00157EBF" w:rsidRPr="005725FF">
        <w:rPr>
          <w:rFonts w:eastAsia="Cambria" w:cstheme="minorHAnsi"/>
        </w:rPr>
        <w:t>………………..</w:t>
      </w:r>
      <w:r w:rsidRPr="005725FF">
        <w:rPr>
          <w:rFonts w:eastAsia="Cambria" w:cstheme="minorHAnsi"/>
        </w:rPr>
        <w:t>…………………………………</w:t>
      </w:r>
    </w:p>
    <w:p w14:paraId="3346CD34" w14:textId="77777777" w:rsidR="00A94C54" w:rsidRPr="005725FF" w:rsidRDefault="00A94C54" w:rsidP="008B1C86">
      <w:pPr>
        <w:spacing w:after="120" w:line="276" w:lineRule="auto"/>
        <w:rPr>
          <w:rFonts w:cstheme="minorHAnsi"/>
        </w:rPr>
      </w:pPr>
    </w:p>
    <w:p w14:paraId="3E3B0ED2" w14:textId="77777777" w:rsidR="00A04E47" w:rsidRDefault="00A04E47" w:rsidP="008B1C86">
      <w:pPr>
        <w:spacing w:after="120" w:line="276" w:lineRule="auto"/>
        <w:rPr>
          <w:rFonts w:cstheme="minorHAnsi"/>
        </w:rPr>
      </w:pPr>
    </w:p>
    <w:p w14:paraId="47B2C78D" w14:textId="77777777" w:rsidR="00834AF1" w:rsidRPr="005725FF" w:rsidRDefault="00834AF1" w:rsidP="008B1C86">
      <w:pPr>
        <w:spacing w:after="120" w:line="276" w:lineRule="auto"/>
        <w:rPr>
          <w:rFonts w:cstheme="minorHAnsi"/>
        </w:rPr>
      </w:pPr>
    </w:p>
    <w:p w14:paraId="2642811D" w14:textId="77777777" w:rsidR="00834AF1" w:rsidRPr="00A56C3D" w:rsidRDefault="00834AF1" w:rsidP="00834AF1">
      <w:pPr>
        <w:suppressAutoHyphens/>
        <w:autoSpaceDE w:val="0"/>
        <w:spacing w:after="0" w:line="240" w:lineRule="auto"/>
        <w:textAlignment w:val="baseline"/>
        <w:rPr>
          <w:rFonts w:eastAsia="ArialNarrow"/>
          <w:kern w:val="1"/>
          <w:sz w:val="20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>…………………………....., data ………………..</w:t>
      </w:r>
    </w:p>
    <w:p w14:paraId="605FEB8F" w14:textId="77777777" w:rsidR="00834AF1" w:rsidRPr="00A56C3D" w:rsidRDefault="00834AF1" w:rsidP="00834AF1">
      <w:pPr>
        <w:suppressAutoHyphens/>
        <w:spacing w:after="0" w:line="240" w:lineRule="auto"/>
        <w:ind w:left="5760" w:hanging="5760"/>
        <w:rPr>
          <w:kern w:val="1"/>
          <w:szCs w:val="24"/>
          <w:lang w:eastAsia="ar-SA"/>
        </w:rPr>
      </w:pPr>
      <w:r w:rsidRPr="00A56C3D">
        <w:rPr>
          <w:rFonts w:eastAsia="ArialNarrow"/>
          <w:kern w:val="1"/>
          <w:sz w:val="20"/>
          <w:lang w:eastAsia="ar-SA"/>
        </w:rPr>
        <w:t xml:space="preserve">                                                                                                               </w:t>
      </w:r>
      <w:r w:rsidRPr="00A56C3D">
        <w:rPr>
          <w:kern w:val="1"/>
          <w:szCs w:val="24"/>
          <w:lang w:eastAsia="ar-SA"/>
        </w:rPr>
        <w:t xml:space="preserve">                     ___________________________</w:t>
      </w:r>
    </w:p>
    <w:p w14:paraId="5ADCA55D" w14:textId="77777777" w:rsidR="00834AF1" w:rsidRPr="00A56C3D" w:rsidRDefault="00834AF1" w:rsidP="00834AF1">
      <w:pPr>
        <w:tabs>
          <w:tab w:val="left" w:pos="5954"/>
        </w:tabs>
        <w:suppressAutoHyphens/>
        <w:spacing w:after="0" w:line="240" w:lineRule="auto"/>
        <w:ind w:left="5245" w:firstLine="142"/>
        <w:jc w:val="center"/>
        <w:rPr>
          <w:kern w:val="1"/>
          <w:sz w:val="18"/>
          <w:szCs w:val="18"/>
          <w:lang w:eastAsia="ar-SA"/>
        </w:rPr>
      </w:pPr>
      <w:r w:rsidRPr="00A56C3D">
        <w:rPr>
          <w:kern w:val="1"/>
          <w:sz w:val="18"/>
          <w:szCs w:val="18"/>
          <w:lang w:eastAsia="ar-SA"/>
        </w:rPr>
        <w:t xml:space="preserve">Pieczątka i czytelny podpis Wykonawcy lub      </w:t>
      </w:r>
    </w:p>
    <w:p w14:paraId="5DC0C783" w14:textId="77777777" w:rsidR="00834AF1" w:rsidRPr="00A56C3D" w:rsidRDefault="00834AF1" w:rsidP="00834AF1">
      <w:pPr>
        <w:tabs>
          <w:tab w:val="left" w:pos="5954"/>
        </w:tabs>
        <w:suppressAutoHyphens/>
        <w:spacing w:after="0" w:line="240" w:lineRule="auto"/>
        <w:rPr>
          <w:kern w:val="1"/>
          <w:sz w:val="18"/>
          <w:szCs w:val="18"/>
          <w:lang w:eastAsia="ar-SA"/>
        </w:rPr>
      </w:pPr>
      <w:r>
        <w:rPr>
          <w:kern w:val="1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</w:t>
      </w:r>
      <w:r w:rsidRPr="00A56C3D">
        <w:rPr>
          <w:kern w:val="1"/>
          <w:sz w:val="18"/>
          <w:szCs w:val="18"/>
          <w:lang w:eastAsia="ar-SA"/>
        </w:rPr>
        <w:t>osoby/osób uprawnionych do reprezentowania Wykonawcy*</w:t>
      </w:r>
    </w:p>
    <w:p w14:paraId="1640185E" w14:textId="77777777" w:rsidR="008858E3" w:rsidRPr="00A56C3D" w:rsidRDefault="008858E3" w:rsidP="008858E3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p w14:paraId="309E59B2" w14:textId="77777777" w:rsidR="00834AF1" w:rsidRDefault="008858E3" w:rsidP="00834AF1">
      <w:pPr>
        <w:tabs>
          <w:tab w:val="left" w:pos="5387"/>
          <w:tab w:val="left" w:pos="6096"/>
        </w:tabs>
        <w:suppressAutoHyphens/>
        <w:rPr>
          <w:rFonts w:cstheme="minorHAnsi"/>
          <w:vertAlign w:val="superscript"/>
        </w:rPr>
      </w:pPr>
      <w:r w:rsidRPr="00A56C3D">
        <w:rPr>
          <w:b/>
          <w:kern w:val="1"/>
          <w:sz w:val="20"/>
          <w:lang w:eastAsia="ar-SA"/>
        </w:rPr>
        <w:t>(*UWAGA: podpis nieczytelny jest dopuszczalny wyłącznie z pieczątką imienną osoby składającej podpis.)</w:t>
      </w:r>
      <w:r w:rsidR="007C730A" w:rsidRPr="005725FF">
        <w:rPr>
          <w:rFonts w:cstheme="minorHAnsi"/>
          <w:vertAlign w:val="superscript"/>
        </w:rPr>
        <w:t xml:space="preserve">   </w:t>
      </w:r>
    </w:p>
    <w:p w14:paraId="2D6C26C1" w14:textId="45E3C39A" w:rsidR="008F0419" w:rsidRDefault="007C730A" w:rsidP="00834AF1">
      <w:pPr>
        <w:tabs>
          <w:tab w:val="left" w:pos="5387"/>
          <w:tab w:val="left" w:pos="6096"/>
        </w:tabs>
        <w:suppressAutoHyphens/>
        <w:rPr>
          <w:rFonts w:cstheme="minorHAnsi"/>
          <w:vertAlign w:val="superscript"/>
        </w:rPr>
      </w:pPr>
      <w:r w:rsidRPr="005725FF">
        <w:rPr>
          <w:rFonts w:cstheme="minorHAnsi"/>
          <w:vertAlign w:val="superscript"/>
        </w:rPr>
        <w:tab/>
      </w:r>
      <w:r w:rsidRPr="005725FF">
        <w:rPr>
          <w:rFonts w:cstheme="minorHAnsi"/>
          <w:vertAlign w:val="superscript"/>
        </w:rPr>
        <w:tab/>
      </w:r>
      <w:r w:rsidR="0078281A" w:rsidRPr="005725FF">
        <w:rPr>
          <w:rFonts w:cstheme="minorHAnsi"/>
          <w:vertAlign w:val="superscript"/>
        </w:rPr>
        <w:t xml:space="preserve">          </w:t>
      </w:r>
      <w:r w:rsidR="00C33262" w:rsidRPr="005725FF">
        <w:rPr>
          <w:rFonts w:cstheme="minorHAnsi"/>
          <w:vertAlign w:val="superscript"/>
        </w:rPr>
        <w:t xml:space="preserve">                   </w:t>
      </w:r>
      <w:r w:rsidR="0078281A" w:rsidRPr="005725FF">
        <w:rPr>
          <w:rFonts w:cstheme="minorHAnsi"/>
          <w:vertAlign w:val="superscript"/>
        </w:rPr>
        <w:t xml:space="preserve"> </w:t>
      </w:r>
    </w:p>
    <w:p w14:paraId="3B280CBE" w14:textId="77777777" w:rsidR="005F7105" w:rsidRPr="00A56C3D" w:rsidRDefault="005F7105" w:rsidP="00A56C3D">
      <w:pPr>
        <w:autoSpaceDE w:val="0"/>
        <w:autoSpaceDN w:val="0"/>
        <w:adjustRightInd w:val="0"/>
        <w:spacing w:after="120" w:line="276" w:lineRule="auto"/>
        <w:jc w:val="right"/>
        <w:rPr>
          <w:rFonts w:cstheme="minorHAnsi"/>
          <w:i/>
        </w:rPr>
      </w:pPr>
    </w:p>
    <w:sectPr w:rsidR="005F7105" w:rsidRPr="00A56C3D" w:rsidSect="000F0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63" w:right="707" w:bottom="567" w:left="1134" w:header="426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23B77C" w14:textId="77777777" w:rsidR="00F56208" w:rsidRDefault="00F56208" w:rsidP="00616824">
      <w:pPr>
        <w:spacing w:after="0" w:line="240" w:lineRule="auto"/>
      </w:pPr>
      <w:r>
        <w:separator/>
      </w:r>
    </w:p>
  </w:endnote>
  <w:endnote w:type="continuationSeparator" w:id="0">
    <w:p w14:paraId="51EC4202" w14:textId="77777777" w:rsidR="00F56208" w:rsidRDefault="00F56208" w:rsidP="0061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altName w:val="Times New Roman"/>
    <w:charset w:val="00"/>
    <w:family w:val="roman"/>
    <w:pitch w:val="default"/>
  </w:font>
  <w:font w:name="Thorndale">
    <w:altName w:val="Times New Roman"/>
    <w:charset w:val="EE"/>
    <w:family w:val="roman"/>
    <w:pitch w:val="variable"/>
  </w:font>
  <w:font w:name="ArialNarrow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8A1878" w14:textId="77777777" w:rsidR="00FF285A" w:rsidRDefault="00FF28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9A89CF" w14:textId="77777777" w:rsidR="005F7105" w:rsidRDefault="005F7105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2C968" w14:textId="77777777" w:rsidR="00FF285A" w:rsidRDefault="00FF28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DCD69" w14:textId="77777777" w:rsidR="00F56208" w:rsidRDefault="00F56208" w:rsidP="00616824">
      <w:pPr>
        <w:spacing w:after="0" w:line="240" w:lineRule="auto"/>
      </w:pPr>
      <w:r>
        <w:separator/>
      </w:r>
    </w:p>
  </w:footnote>
  <w:footnote w:type="continuationSeparator" w:id="0">
    <w:p w14:paraId="46B6C939" w14:textId="77777777" w:rsidR="00F56208" w:rsidRDefault="00F56208" w:rsidP="0061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EB48A" w14:textId="77777777" w:rsidR="00FF285A" w:rsidRDefault="00FF28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C59D" w14:textId="77777777" w:rsidR="005F7105" w:rsidRPr="00F31365" w:rsidRDefault="005F7105" w:rsidP="000F0121">
    <w:pPr>
      <w:spacing w:after="0"/>
      <w:jc w:val="center"/>
    </w:pPr>
    <w:r w:rsidRPr="00E360BA">
      <w:rPr>
        <w:rFonts w:eastAsia="Times New Roman"/>
        <w:szCs w:val="20"/>
        <w:lang w:eastAsia="pl-PL"/>
      </w:rPr>
      <w:object w:dxaOrig="31335" w:dyaOrig="2160" w14:anchorId="16BA49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.75pt;height:50.25pt" o:ole="">
          <v:imagedata r:id="rId1" o:title=""/>
        </v:shape>
        <o:OLEObject Type="Embed" ProgID="Unknown" ShapeID="_x0000_i1025" DrawAspect="Content" ObjectID="_1693394195" r:id="rId2"/>
      </w:object>
    </w:r>
  </w:p>
  <w:p w14:paraId="517DA366" w14:textId="0C0435A3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 w:rsidRPr="009E05E1">
      <w:rPr>
        <w:rFonts w:ascii="Cambria" w:eastAsia="Times New Roman" w:hAnsi="Cambria" w:cs="Times New Roman"/>
        <w:sz w:val="16"/>
        <w:szCs w:val="16"/>
        <w:lang w:eastAsia="pl-PL"/>
      </w:rPr>
      <w:t>POSTĘPOWANIE O UDZIELENIE ZAMO</w:t>
    </w:r>
    <w:r>
      <w:rPr>
        <w:rFonts w:ascii="Cambria" w:eastAsia="Times New Roman" w:hAnsi="Cambria" w:cs="Times New Roman"/>
        <w:sz w:val="16"/>
        <w:szCs w:val="16"/>
        <w:lang w:eastAsia="pl-PL"/>
      </w:rPr>
      <w:t xml:space="preserve">WIENIA NR </w:t>
    </w:r>
    <w:r>
      <w:rPr>
        <w:rFonts w:ascii="Cambria" w:hAnsi="Cambria"/>
        <w:sz w:val="16"/>
        <w:szCs w:val="16"/>
      </w:rPr>
      <w:t>PCPR.IV.</w:t>
    </w:r>
    <w:r w:rsidRPr="00AF692B">
      <w:rPr>
        <w:rFonts w:ascii="Cambria" w:hAnsi="Cambria"/>
        <w:sz w:val="16"/>
        <w:szCs w:val="16"/>
      </w:rPr>
      <w:t>0121-3</w:t>
    </w:r>
    <w:r>
      <w:rPr>
        <w:rFonts w:ascii="Cambria" w:hAnsi="Cambria"/>
        <w:sz w:val="16"/>
        <w:szCs w:val="16"/>
      </w:rPr>
      <w:t>.1.11.3.2021</w:t>
    </w:r>
  </w:p>
  <w:p w14:paraId="5BF266A1" w14:textId="0FF00B27" w:rsidR="005F7105" w:rsidRDefault="005F7105" w:rsidP="0067515B">
    <w:pPr>
      <w:spacing w:after="0" w:line="240" w:lineRule="auto"/>
      <w:jc w:val="center"/>
      <w:rPr>
        <w:rFonts w:ascii="Cambria" w:eastAsia="Times New Roman" w:hAnsi="Cambria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Warsztaty pn. „E-obywatel” w zakresie przeciwdziałania wykluczeniu cyfrowemu osób z niepełnosprawnością</w:t>
    </w:r>
  </w:p>
  <w:p w14:paraId="39188417" w14:textId="5CF7B971" w:rsidR="005F7105" w:rsidRPr="009E05E1" w:rsidRDefault="005F7105" w:rsidP="0067515B">
    <w:pPr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eastAsia="pl-PL"/>
      </w:rPr>
    </w:pPr>
    <w:r>
      <w:rPr>
        <w:rFonts w:ascii="Cambria" w:eastAsia="Times New Roman" w:hAnsi="Cambria"/>
        <w:sz w:val="16"/>
        <w:szCs w:val="16"/>
        <w:lang w:eastAsia="pl-PL"/>
      </w:rPr>
      <w:t>w ramach projektu „Aktywna Integracja w Powiecie Nowosolskim- edycja II”</w:t>
    </w:r>
  </w:p>
  <w:p w14:paraId="7C90279D" w14:textId="77777777" w:rsidR="005F7105" w:rsidRPr="009A5CE5" w:rsidRDefault="005F7105" w:rsidP="002F2548">
    <w:pPr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05D0C" w14:textId="77777777" w:rsidR="00FF285A" w:rsidRDefault="00FF28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EE56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B1E4F48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A914F5D0"/>
    <w:name w:val="WW8Num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/>
        <w:i w:val="0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4)"/>
      <w:lvlJc w:val="left"/>
      <w:pPr>
        <w:tabs>
          <w:tab w:val="num" w:pos="1260"/>
        </w:tabs>
        <w:ind w:left="1260" w:hanging="720"/>
      </w:pPr>
      <w:rPr>
        <w:rFonts w:ascii="Cambria" w:hAnsi="Cambria" w:cs="Calibri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00000008"/>
    <w:multiLevelType w:val="multilevel"/>
    <w:tmpl w:val="CEFE75EA"/>
    <w:name w:val="WW8Num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B"/>
    <w:multiLevelType w:val="multilevel"/>
    <w:tmpl w:val="0000000B"/>
    <w:name w:val="WW8Num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" w:hAnsi="Cambria" w:cs="Cambria"/>
        <w:b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Cambria" w:hAnsi="Cambria" w:cs="Cambria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mbria" w:hAnsi="Cambria" w:cs="Cambria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ascii="Cambria" w:eastAsia="Times" w:hAnsi="Cambria" w:cs="Times"/>
        <w:sz w:val="22"/>
        <w:szCs w:val="22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E"/>
    <w:multiLevelType w:val="singleLevel"/>
    <w:tmpl w:val="C6F41E12"/>
    <w:name w:val="WW8Num14"/>
    <w:lvl w:ilvl="0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ascii="Calibri" w:eastAsia="Calibri" w:hAnsi="Calibri" w:cs="Calibri"/>
        <w:b/>
        <w:i w:val="0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5.2.%1."/>
      <w:lvlJc w:val="left"/>
      <w:pPr>
        <w:tabs>
          <w:tab w:val="num" w:pos="1545"/>
        </w:tabs>
        <w:ind w:left="1545" w:hanging="465"/>
      </w:pPr>
      <w:rPr>
        <w:b/>
      </w:rPr>
    </w:lvl>
  </w:abstractNum>
  <w:abstractNum w:abstractNumId="8" w15:restartNumberingAfterBreak="0">
    <w:nsid w:val="00000015"/>
    <w:multiLevelType w:val="multilevel"/>
    <w:tmpl w:val="00000015"/>
    <w:name w:val="WW8Num21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705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b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b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b/>
        <w:i w:val="0"/>
      </w:rPr>
    </w:lvl>
  </w:abstractNum>
  <w:abstractNum w:abstractNumId="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i w:val="0"/>
      </w:rPr>
    </w:lvl>
  </w:abstractNum>
  <w:abstractNum w:abstractNumId="1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5.1.6.%2."/>
      <w:lvlJc w:val="left"/>
      <w:pPr>
        <w:tabs>
          <w:tab w:val="num" w:pos="1800"/>
        </w:tabs>
        <w:ind w:left="1800" w:hanging="720"/>
      </w:pPr>
      <w:rPr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145"/>
        </w:tabs>
        <w:ind w:left="5145" w:hanging="465"/>
      </w:pPr>
      <w:rPr>
        <w:rFonts w:ascii="Cambria" w:hAnsi="Cambria" w:cs="Times New Roman"/>
        <w:b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B"/>
    <w:multiLevelType w:val="singleLevel"/>
    <w:tmpl w:val="0CF2DE2A"/>
    <w:name w:val="WW8Num27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465"/>
      </w:pPr>
      <w:rPr>
        <w:rFonts w:ascii="Cambria" w:eastAsiaTheme="minorHAnsi" w:hAnsi="Cambria" w:cs="Cambria"/>
        <w:b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A508A4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  <w:vertAlign w:val="baseline"/>
      </w:rPr>
    </w:lvl>
  </w:abstractNum>
  <w:abstractNum w:abstractNumId="13" w15:restartNumberingAfterBreak="0">
    <w:nsid w:val="00000021"/>
    <w:multiLevelType w:val="singleLevel"/>
    <w:tmpl w:val="0D086426"/>
    <w:name w:val="WW8Num3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asciiTheme="minorHAnsi" w:eastAsia="Lucida Sans Unicode" w:hAnsiTheme="minorHAnsi" w:cstheme="minorHAnsi" w:hint="default"/>
        <w:b w:val="0"/>
        <w:i w:val="0"/>
      </w:rPr>
    </w:lvl>
  </w:abstractNum>
  <w:abstractNum w:abstractNumId="14" w15:restartNumberingAfterBreak="0">
    <w:nsid w:val="00000025"/>
    <w:multiLevelType w:val="multilevel"/>
    <w:tmpl w:val="CFC06F04"/>
    <w:name w:val="WW8Num40"/>
    <w:lvl w:ilvl="0">
      <w:start w:val="1"/>
      <w:numFmt w:val="decimal"/>
      <w:lvlText w:val="5.1.6.%1.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Cambria" w:eastAsia="Lucida Sans Unicode" w:hAnsi="Cambria" w:cs="Times New Roman"/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2A"/>
    <w:multiLevelType w:val="multilevel"/>
    <w:tmpl w:val="0FF454B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singleLevel"/>
    <w:tmpl w:val="5F1083A2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7" w15:restartNumberingAfterBreak="0">
    <w:nsid w:val="0000002F"/>
    <w:multiLevelType w:val="singleLevel"/>
    <w:tmpl w:val="B74ED260"/>
    <w:name w:val="WW8Num47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b w:val="0"/>
      </w:rPr>
    </w:lvl>
  </w:abstractNum>
  <w:abstractNum w:abstractNumId="18" w15:restartNumberingAfterBreak="0">
    <w:nsid w:val="00000031"/>
    <w:multiLevelType w:val="multilevel"/>
    <w:tmpl w:val="7F488A5C"/>
    <w:name w:val="WW8Num66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  <w:rPr>
        <w:b w:val="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450" w:hanging="45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20" w:hanging="720"/>
      </w:pPr>
      <w:rPr>
        <w:rFonts w:ascii="Cambria" w:hAnsi="Cambria" w:cs="Symbol" w:hint="default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9" w15:restartNumberingAfterBreak="0">
    <w:nsid w:val="00000035"/>
    <w:multiLevelType w:val="singleLevel"/>
    <w:tmpl w:val="5936024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0" w15:restartNumberingAfterBreak="0">
    <w:nsid w:val="00000037"/>
    <w:multiLevelType w:val="multilevel"/>
    <w:tmpl w:val="285A8326"/>
    <w:name w:val="WW8Num5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017E78A8"/>
    <w:multiLevelType w:val="hybridMultilevel"/>
    <w:tmpl w:val="AB403EB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E2A0DA84">
      <w:numFmt w:val="bullet"/>
      <w:lvlText w:val=""/>
      <w:lvlJc w:val="left"/>
      <w:pPr>
        <w:ind w:left="1866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2DB37DF"/>
    <w:multiLevelType w:val="hybridMultilevel"/>
    <w:tmpl w:val="35B845B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038115E8"/>
    <w:multiLevelType w:val="hybridMultilevel"/>
    <w:tmpl w:val="1F8CB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8803A6"/>
    <w:multiLevelType w:val="hybridMultilevel"/>
    <w:tmpl w:val="3178265E"/>
    <w:lvl w:ilvl="0" w:tplc="6AA80F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4CC2CCC"/>
    <w:multiLevelType w:val="hybridMultilevel"/>
    <w:tmpl w:val="82D0E02E"/>
    <w:lvl w:ilvl="0" w:tplc="F8EE8B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C127546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ACD170D"/>
    <w:multiLevelType w:val="hybridMultilevel"/>
    <w:tmpl w:val="075838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7F2669"/>
    <w:multiLevelType w:val="hybridMultilevel"/>
    <w:tmpl w:val="63BA75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FA278B5"/>
    <w:multiLevelType w:val="hybridMultilevel"/>
    <w:tmpl w:val="04161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A806BB"/>
    <w:multiLevelType w:val="hybridMultilevel"/>
    <w:tmpl w:val="B8948FA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14983CB4"/>
    <w:multiLevelType w:val="hybridMultilevel"/>
    <w:tmpl w:val="F080FB6E"/>
    <w:lvl w:ilvl="0" w:tplc="693C8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AA2692"/>
    <w:multiLevelType w:val="hybridMultilevel"/>
    <w:tmpl w:val="F7D2E124"/>
    <w:lvl w:ilvl="0" w:tplc="D58613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78008A"/>
    <w:multiLevelType w:val="hybridMultilevel"/>
    <w:tmpl w:val="BD2E1E92"/>
    <w:lvl w:ilvl="0" w:tplc="52FAA0A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0D364E"/>
    <w:multiLevelType w:val="hybridMultilevel"/>
    <w:tmpl w:val="E75A1C6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1A252F0B"/>
    <w:multiLevelType w:val="hybridMultilevel"/>
    <w:tmpl w:val="4EAC7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196D52"/>
    <w:multiLevelType w:val="hybridMultilevel"/>
    <w:tmpl w:val="E5A4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C41A79"/>
    <w:multiLevelType w:val="hybridMultilevel"/>
    <w:tmpl w:val="853857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1F286EEE"/>
    <w:multiLevelType w:val="hybridMultilevel"/>
    <w:tmpl w:val="C01C82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2262C8"/>
    <w:multiLevelType w:val="hybridMultilevel"/>
    <w:tmpl w:val="B01808CC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2374FD4"/>
    <w:multiLevelType w:val="hybridMultilevel"/>
    <w:tmpl w:val="A112DD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2867315E"/>
    <w:multiLevelType w:val="hybridMultilevel"/>
    <w:tmpl w:val="404C36BA"/>
    <w:name w:val="WW8Num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2C127C00"/>
    <w:multiLevelType w:val="hybridMultilevel"/>
    <w:tmpl w:val="C71E59D4"/>
    <w:name w:val="WW8Num292"/>
    <w:lvl w:ilvl="0" w:tplc="42D2BD72">
      <w:start w:val="1"/>
      <w:numFmt w:val="decimal"/>
      <w:lvlText w:val="5.4.%1."/>
      <w:lvlJc w:val="left"/>
      <w:pPr>
        <w:ind w:left="720" w:hanging="360"/>
      </w:pPr>
      <w:rPr>
        <w:rFonts w:hint="default"/>
        <w:b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17342A"/>
    <w:multiLevelType w:val="hybridMultilevel"/>
    <w:tmpl w:val="E962FD8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30B1253A"/>
    <w:multiLevelType w:val="hybridMultilevel"/>
    <w:tmpl w:val="B57A98E0"/>
    <w:lvl w:ilvl="0" w:tplc="4DB23E10">
      <w:numFmt w:val="bullet"/>
      <w:lvlText w:val="•"/>
      <w:lvlJc w:val="left"/>
      <w:pPr>
        <w:ind w:left="141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34920371"/>
    <w:multiLevelType w:val="hybridMultilevel"/>
    <w:tmpl w:val="39C6F29A"/>
    <w:lvl w:ilvl="0" w:tplc="856054C6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A16261C"/>
    <w:multiLevelType w:val="hybridMultilevel"/>
    <w:tmpl w:val="091CC78E"/>
    <w:lvl w:ilvl="0" w:tplc="205CB408">
      <w:start w:val="1"/>
      <w:numFmt w:val="lowerLetter"/>
      <w:pStyle w:val="Nagwek1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40970F43"/>
    <w:multiLevelType w:val="hybridMultilevel"/>
    <w:tmpl w:val="776CEA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41ED68FA"/>
    <w:multiLevelType w:val="hybridMultilevel"/>
    <w:tmpl w:val="2000E33E"/>
    <w:name w:val="WW8Num1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4AE5C70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7618E7CA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HG Mincho Light J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49BF6B53"/>
    <w:multiLevelType w:val="hybridMultilevel"/>
    <w:tmpl w:val="77102D1E"/>
    <w:name w:val="WW8Num211"/>
    <w:lvl w:ilvl="0" w:tplc="4578A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C313CCF"/>
    <w:multiLevelType w:val="hybridMultilevel"/>
    <w:tmpl w:val="4442F2CE"/>
    <w:lvl w:ilvl="0" w:tplc="4DB23E10">
      <w:numFmt w:val="bullet"/>
      <w:lvlText w:val="•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0" w15:restartNumberingAfterBreak="0">
    <w:nsid w:val="50BC70AB"/>
    <w:multiLevelType w:val="hybridMultilevel"/>
    <w:tmpl w:val="C3FA0200"/>
    <w:lvl w:ilvl="0" w:tplc="2E16536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C5658C"/>
    <w:multiLevelType w:val="hybridMultilevel"/>
    <w:tmpl w:val="F7AC3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06E6E"/>
    <w:multiLevelType w:val="hybridMultilevel"/>
    <w:tmpl w:val="64A0C6C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943280"/>
    <w:multiLevelType w:val="hybridMultilevel"/>
    <w:tmpl w:val="1CC4D1F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4" w15:restartNumberingAfterBreak="0">
    <w:nsid w:val="66F22FF3"/>
    <w:multiLevelType w:val="hybridMultilevel"/>
    <w:tmpl w:val="43D47D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7ED48B5"/>
    <w:multiLevelType w:val="hybridMultilevel"/>
    <w:tmpl w:val="367466E8"/>
    <w:lvl w:ilvl="0" w:tplc="4DB23E10">
      <w:numFmt w:val="bullet"/>
      <w:lvlText w:val="•"/>
      <w:lvlJc w:val="left"/>
      <w:pPr>
        <w:ind w:left="15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6" w15:restartNumberingAfterBreak="0">
    <w:nsid w:val="6A9C1E96"/>
    <w:multiLevelType w:val="hybridMultilevel"/>
    <w:tmpl w:val="2294F464"/>
    <w:lvl w:ilvl="0" w:tplc="7E086DA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D63DC7"/>
    <w:multiLevelType w:val="hybridMultilevel"/>
    <w:tmpl w:val="5D82D466"/>
    <w:lvl w:ilvl="0" w:tplc="4DB23E10"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8" w15:restartNumberingAfterBreak="0">
    <w:nsid w:val="75A20930"/>
    <w:multiLevelType w:val="hybridMultilevel"/>
    <w:tmpl w:val="581EF4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24283"/>
    <w:multiLevelType w:val="hybridMultilevel"/>
    <w:tmpl w:val="F8568FDC"/>
    <w:lvl w:ilvl="0" w:tplc="C9F2BFA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0"/>
  </w:num>
  <w:num w:numId="3">
    <w:abstractNumId w:val="12"/>
  </w:num>
  <w:num w:numId="4">
    <w:abstractNumId w:val="6"/>
  </w:num>
  <w:num w:numId="5">
    <w:abstractNumId w:val="44"/>
  </w:num>
  <w:num w:numId="6">
    <w:abstractNumId w:val="50"/>
  </w:num>
  <w:num w:numId="7">
    <w:abstractNumId w:val="30"/>
  </w:num>
  <w:num w:numId="8">
    <w:abstractNumId w:val="59"/>
  </w:num>
  <w:num w:numId="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54"/>
  </w:num>
  <w:num w:numId="12">
    <w:abstractNumId w:val="35"/>
  </w:num>
  <w:num w:numId="13">
    <w:abstractNumId w:val="52"/>
  </w:num>
  <w:num w:numId="14">
    <w:abstractNumId w:val="27"/>
  </w:num>
  <w:num w:numId="15">
    <w:abstractNumId w:val="22"/>
  </w:num>
  <w:num w:numId="16">
    <w:abstractNumId w:val="21"/>
  </w:num>
  <w:num w:numId="17">
    <w:abstractNumId w:val="36"/>
  </w:num>
  <w:num w:numId="18">
    <w:abstractNumId w:val="25"/>
  </w:num>
  <w:num w:numId="19">
    <w:abstractNumId w:val="31"/>
  </w:num>
  <w:num w:numId="20">
    <w:abstractNumId w:val="58"/>
  </w:num>
  <w:num w:numId="21">
    <w:abstractNumId w:val="28"/>
  </w:num>
  <w:num w:numId="22">
    <w:abstractNumId w:val="51"/>
  </w:num>
  <w:num w:numId="23">
    <w:abstractNumId w:val="39"/>
  </w:num>
  <w:num w:numId="24">
    <w:abstractNumId w:val="46"/>
  </w:num>
  <w:num w:numId="25">
    <w:abstractNumId w:val="42"/>
  </w:num>
  <w:num w:numId="26">
    <w:abstractNumId w:val="53"/>
  </w:num>
  <w:num w:numId="27">
    <w:abstractNumId w:val="29"/>
  </w:num>
  <w:num w:numId="28">
    <w:abstractNumId w:val="57"/>
  </w:num>
  <w:num w:numId="29">
    <w:abstractNumId w:val="49"/>
  </w:num>
  <w:num w:numId="30">
    <w:abstractNumId w:val="43"/>
  </w:num>
  <w:num w:numId="31">
    <w:abstractNumId w:val="55"/>
  </w:num>
  <w:num w:numId="32">
    <w:abstractNumId w:val="33"/>
  </w:num>
  <w:num w:numId="33">
    <w:abstractNumId w:val="26"/>
  </w:num>
  <w:num w:numId="34">
    <w:abstractNumId w:val="34"/>
  </w:num>
  <w:num w:numId="35">
    <w:abstractNumId w:val="23"/>
  </w:num>
  <w:num w:numId="36">
    <w:abstractNumId w:val="37"/>
  </w:num>
  <w:num w:numId="37">
    <w:abstractNumId w:val="32"/>
  </w:num>
  <w:num w:numId="38">
    <w:abstractNumId w:val="56"/>
  </w:num>
  <w:num w:numId="39">
    <w:abstractNumId w:val="49"/>
  </w:num>
  <w:num w:numId="40">
    <w:abstractNumId w:val="53"/>
  </w:num>
  <w:num w:numId="41">
    <w:abstractNumId w:val="55"/>
  </w:num>
  <w:num w:numId="42">
    <w:abstractNumId w:val="43"/>
  </w:num>
  <w:num w:numId="43">
    <w:abstractNumId w:val="33"/>
  </w:num>
  <w:num w:numId="44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0E3"/>
    <w:rsid w:val="00005910"/>
    <w:rsid w:val="00011310"/>
    <w:rsid w:val="00012B88"/>
    <w:rsid w:val="00014536"/>
    <w:rsid w:val="000202CE"/>
    <w:rsid w:val="00020DCF"/>
    <w:rsid w:val="000220F6"/>
    <w:rsid w:val="0002494B"/>
    <w:rsid w:val="00031C03"/>
    <w:rsid w:val="00031FE3"/>
    <w:rsid w:val="0004301F"/>
    <w:rsid w:val="0004307C"/>
    <w:rsid w:val="000450B8"/>
    <w:rsid w:val="000539C9"/>
    <w:rsid w:val="0005766C"/>
    <w:rsid w:val="00061007"/>
    <w:rsid w:val="00063F52"/>
    <w:rsid w:val="00070FF5"/>
    <w:rsid w:val="000808E9"/>
    <w:rsid w:val="00083036"/>
    <w:rsid w:val="00083247"/>
    <w:rsid w:val="000844EA"/>
    <w:rsid w:val="00084D48"/>
    <w:rsid w:val="000873F8"/>
    <w:rsid w:val="00087499"/>
    <w:rsid w:val="0009181A"/>
    <w:rsid w:val="00093645"/>
    <w:rsid w:val="000939CB"/>
    <w:rsid w:val="00095D84"/>
    <w:rsid w:val="0009715F"/>
    <w:rsid w:val="00097275"/>
    <w:rsid w:val="000A04A5"/>
    <w:rsid w:val="000A4530"/>
    <w:rsid w:val="000A66D4"/>
    <w:rsid w:val="000B2CA2"/>
    <w:rsid w:val="000B385C"/>
    <w:rsid w:val="000C0363"/>
    <w:rsid w:val="000C3A51"/>
    <w:rsid w:val="000C55F7"/>
    <w:rsid w:val="000C5F8D"/>
    <w:rsid w:val="000C6D89"/>
    <w:rsid w:val="000C78D2"/>
    <w:rsid w:val="000D4DDC"/>
    <w:rsid w:val="000E2268"/>
    <w:rsid w:val="000E4692"/>
    <w:rsid w:val="000F0121"/>
    <w:rsid w:val="000F25FC"/>
    <w:rsid w:val="000F46E3"/>
    <w:rsid w:val="00101D21"/>
    <w:rsid w:val="0010518D"/>
    <w:rsid w:val="00107F98"/>
    <w:rsid w:val="00117CBA"/>
    <w:rsid w:val="00130256"/>
    <w:rsid w:val="001311E2"/>
    <w:rsid w:val="001338E5"/>
    <w:rsid w:val="001339BD"/>
    <w:rsid w:val="00133D6E"/>
    <w:rsid w:val="00136CD6"/>
    <w:rsid w:val="00141C04"/>
    <w:rsid w:val="0014424B"/>
    <w:rsid w:val="00152B0C"/>
    <w:rsid w:val="0015319F"/>
    <w:rsid w:val="00154C02"/>
    <w:rsid w:val="00156F93"/>
    <w:rsid w:val="00157EBF"/>
    <w:rsid w:val="0016338A"/>
    <w:rsid w:val="0016439D"/>
    <w:rsid w:val="001654B1"/>
    <w:rsid w:val="00170A95"/>
    <w:rsid w:val="00171329"/>
    <w:rsid w:val="001726BA"/>
    <w:rsid w:val="00173FF1"/>
    <w:rsid w:val="0017611F"/>
    <w:rsid w:val="00177813"/>
    <w:rsid w:val="00180131"/>
    <w:rsid w:val="00182058"/>
    <w:rsid w:val="00186B7A"/>
    <w:rsid w:val="00186BE6"/>
    <w:rsid w:val="0019097D"/>
    <w:rsid w:val="00196530"/>
    <w:rsid w:val="00196557"/>
    <w:rsid w:val="0019779A"/>
    <w:rsid w:val="001B083E"/>
    <w:rsid w:val="001B1010"/>
    <w:rsid w:val="001C05F5"/>
    <w:rsid w:val="001C3ECB"/>
    <w:rsid w:val="001C435D"/>
    <w:rsid w:val="001C553A"/>
    <w:rsid w:val="001D5DA9"/>
    <w:rsid w:val="001E46BA"/>
    <w:rsid w:val="001E47FC"/>
    <w:rsid w:val="001F0BD8"/>
    <w:rsid w:val="001F2DAD"/>
    <w:rsid w:val="001F3046"/>
    <w:rsid w:val="001F4035"/>
    <w:rsid w:val="001F6CBD"/>
    <w:rsid w:val="00203B35"/>
    <w:rsid w:val="00207A34"/>
    <w:rsid w:val="00211E0A"/>
    <w:rsid w:val="00211FF0"/>
    <w:rsid w:val="00215097"/>
    <w:rsid w:val="0022083D"/>
    <w:rsid w:val="00223900"/>
    <w:rsid w:val="002251B0"/>
    <w:rsid w:val="00226C3B"/>
    <w:rsid w:val="002324C8"/>
    <w:rsid w:val="00234842"/>
    <w:rsid w:val="002349FA"/>
    <w:rsid w:val="0023648D"/>
    <w:rsid w:val="00236DA9"/>
    <w:rsid w:val="00237E03"/>
    <w:rsid w:val="002436CF"/>
    <w:rsid w:val="00245A9D"/>
    <w:rsid w:val="0024759F"/>
    <w:rsid w:val="002516A2"/>
    <w:rsid w:val="00251F12"/>
    <w:rsid w:val="002529D5"/>
    <w:rsid w:val="00254947"/>
    <w:rsid w:val="00254B38"/>
    <w:rsid w:val="002568DF"/>
    <w:rsid w:val="00260802"/>
    <w:rsid w:val="00261824"/>
    <w:rsid w:val="00263F38"/>
    <w:rsid w:val="00265C9F"/>
    <w:rsid w:val="00266176"/>
    <w:rsid w:val="00266D29"/>
    <w:rsid w:val="00267FDA"/>
    <w:rsid w:val="00271A2E"/>
    <w:rsid w:val="00275232"/>
    <w:rsid w:val="002766C1"/>
    <w:rsid w:val="00281E19"/>
    <w:rsid w:val="00282EFD"/>
    <w:rsid w:val="00283C7D"/>
    <w:rsid w:val="00290479"/>
    <w:rsid w:val="002919CB"/>
    <w:rsid w:val="002943A4"/>
    <w:rsid w:val="00295856"/>
    <w:rsid w:val="002A0DA7"/>
    <w:rsid w:val="002A14FA"/>
    <w:rsid w:val="002A230D"/>
    <w:rsid w:val="002A3618"/>
    <w:rsid w:val="002A50A3"/>
    <w:rsid w:val="002A5841"/>
    <w:rsid w:val="002A78BE"/>
    <w:rsid w:val="002B02D1"/>
    <w:rsid w:val="002B2C0B"/>
    <w:rsid w:val="002B3792"/>
    <w:rsid w:val="002B497C"/>
    <w:rsid w:val="002B4B4A"/>
    <w:rsid w:val="002B50A9"/>
    <w:rsid w:val="002C0399"/>
    <w:rsid w:val="002C08C4"/>
    <w:rsid w:val="002C0E03"/>
    <w:rsid w:val="002C31CF"/>
    <w:rsid w:val="002C53DC"/>
    <w:rsid w:val="002C6B8D"/>
    <w:rsid w:val="002D0B76"/>
    <w:rsid w:val="002D15FF"/>
    <w:rsid w:val="002D3485"/>
    <w:rsid w:val="002D5A55"/>
    <w:rsid w:val="002D638A"/>
    <w:rsid w:val="002E00B0"/>
    <w:rsid w:val="002E3F39"/>
    <w:rsid w:val="002E4758"/>
    <w:rsid w:val="002F2548"/>
    <w:rsid w:val="002F42F2"/>
    <w:rsid w:val="002F4CBC"/>
    <w:rsid w:val="00301BB2"/>
    <w:rsid w:val="00302221"/>
    <w:rsid w:val="00306255"/>
    <w:rsid w:val="00306DCA"/>
    <w:rsid w:val="00311581"/>
    <w:rsid w:val="00312DD1"/>
    <w:rsid w:val="00313B6A"/>
    <w:rsid w:val="00315270"/>
    <w:rsid w:val="0031737E"/>
    <w:rsid w:val="00317B1F"/>
    <w:rsid w:val="003243FD"/>
    <w:rsid w:val="003261E1"/>
    <w:rsid w:val="00326E64"/>
    <w:rsid w:val="00327B4E"/>
    <w:rsid w:val="0033319D"/>
    <w:rsid w:val="00333B53"/>
    <w:rsid w:val="00340BF7"/>
    <w:rsid w:val="00342AA3"/>
    <w:rsid w:val="003438DF"/>
    <w:rsid w:val="00345BAE"/>
    <w:rsid w:val="00346A9A"/>
    <w:rsid w:val="003524B2"/>
    <w:rsid w:val="00352E87"/>
    <w:rsid w:val="00357C1A"/>
    <w:rsid w:val="00357D72"/>
    <w:rsid w:val="003618D2"/>
    <w:rsid w:val="00361D5D"/>
    <w:rsid w:val="003628CD"/>
    <w:rsid w:val="003647F5"/>
    <w:rsid w:val="00364F45"/>
    <w:rsid w:val="00376872"/>
    <w:rsid w:val="00377107"/>
    <w:rsid w:val="00382F43"/>
    <w:rsid w:val="003834EA"/>
    <w:rsid w:val="00384DA4"/>
    <w:rsid w:val="00385DE7"/>
    <w:rsid w:val="00386111"/>
    <w:rsid w:val="00386F6F"/>
    <w:rsid w:val="00390291"/>
    <w:rsid w:val="003906AC"/>
    <w:rsid w:val="00391A5D"/>
    <w:rsid w:val="00393FB1"/>
    <w:rsid w:val="003947C7"/>
    <w:rsid w:val="00395201"/>
    <w:rsid w:val="003A5225"/>
    <w:rsid w:val="003A530D"/>
    <w:rsid w:val="003A72FF"/>
    <w:rsid w:val="003B173F"/>
    <w:rsid w:val="003B1E97"/>
    <w:rsid w:val="003B430F"/>
    <w:rsid w:val="003B5390"/>
    <w:rsid w:val="003B7186"/>
    <w:rsid w:val="003B7DEE"/>
    <w:rsid w:val="003C2845"/>
    <w:rsid w:val="003C2C5C"/>
    <w:rsid w:val="003D178E"/>
    <w:rsid w:val="003D30B3"/>
    <w:rsid w:val="003D5DFD"/>
    <w:rsid w:val="003D732D"/>
    <w:rsid w:val="003E4D6B"/>
    <w:rsid w:val="003F1A89"/>
    <w:rsid w:val="00400533"/>
    <w:rsid w:val="004036FA"/>
    <w:rsid w:val="00403810"/>
    <w:rsid w:val="00407AFD"/>
    <w:rsid w:val="004128E2"/>
    <w:rsid w:val="00414309"/>
    <w:rsid w:val="004149A2"/>
    <w:rsid w:val="004155F5"/>
    <w:rsid w:val="00417A85"/>
    <w:rsid w:val="0042000D"/>
    <w:rsid w:val="004249FB"/>
    <w:rsid w:val="00424C9B"/>
    <w:rsid w:val="00427088"/>
    <w:rsid w:val="00427540"/>
    <w:rsid w:val="00430647"/>
    <w:rsid w:val="004346F0"/>
    <w:rsid w:val="0043496F"/>
    <w:rsid w:val="00436658"/>
    <w:rsid w:val="00441601"/>
    <w:rsid w:val="00457965"/>
    <w:rsid w:val="004647AE"/>
    <w:rsid w:val="00467DE4"/>
    <w:rsid w:val="00470724"/>
    <w:rsid w:val="00477F08"/>
    <w:rsid w:val="0048330C"/>
    <w:rsid w:val="00483433"/>
    <w:rsid w:val="00484327"/>
    <w:rsid w:val="004869B4"/>
    <w:rsid w:val="00487B7F"/>
    <w:rsid w:val="0049168A"/>
    <w:rsid w:val="004960E6"/>
    <w:rsid w:val="00496DA3"/>
    <w:rsid w:val="004A6B68"/>
    <w:rsid w:val="004A70BE"/>
    <w:rsid w:val="004A7A8E"/>
    <w:rsid w:val="004B1808"/>
    <w:rsid w:val="004B2E02"/>
    <w:rsid w:val="004B5612"/>
    <w:rsid w:val="004B5D8A"/>
    <w:rsid w:val="004B7566"/>
    <w:rsid w:val="004C433D"/>
    <w:rsid w:val="004C4649"/>
    <w:rsid w:val="004C484D"/>
    <w:rsid w:val="004C4D6E"/>
    <w:rsid w:val="004C7E03"/>
    <w:rsid w:val="004D1C96"/>
    <w:rsid w:val="004D539C"/>
    <w:rsid w:val="004D5CD6"/>
    <w:rsid w:val="004D67A4"/>
    <w:rsid w:val="004D78EF"/>
    <w:rsid w:val="004E2486"/>
    <w:rsid w:val="004E3221"/>
    <w:rsid w:val="004F32FB"/>
    <w:rsid w:val="004F369A"/>
    <w:rsid w:val="004F66AE"/>
    <w:rsid w:val="00504BE4"/>
    <w:rsid w:val="005078A5"/>
    <w:rsid w:val="00510BCF"/>
    <w:rsid w:val="00510C50"/>
    <w:rsid w:val="00511D5B"/>
    <w:rsid w:val="00512C2B"/>
    <w:rsid w:val="0051394E"/>
    <w:rsid w:val="00514476"/>
    <w:rsid w:val="00524C25"/>
    <w:rsid w:val="0053331E"/>
    <w:rsid w:val="0053449F"/>
    <w:rsid w:val="00537465"/>
    <w:rsid w:val="00542EEF"/>
    <w:rsid w:val="00546DB1"/>
    <w:rsid w:val="00552D4B"/>
    <w:rsid w:val="005621E2"/>
    <w:rsid w:val="005645FF"/>
    <w:rsid w:val="00571E2D"/>
    <w:rsid w:val="005725FF"/>
    <w:rsid w:val="00573400"/>
    <w:rsid w:val="00580696"/>
    <w:rsid w:val="00580D7A"/>
    <w:rsid w:val="005820E3"/>
    <w:rsid w:val="00586AB9"/>
    <w:rsid w:val="00587670"/>
    <w:rsid w:val="00593AA7"/>
    <w:rsid w:val="00593B53"/>
    <w:rsid w:val="00596490"/>
    <w:rsid w:val="005970D5"/>
    <w:rsid w:val="005971C2"/>
    <w:rsid w:val="005A6166"/>
    <w:rsid w:val="005A6572"/>
    <w:rsid w:val="005A7C63"/>
    <w:rsid w:val="005B358C"/>
    <w:rsid w:val="005B48C7"/>
    <w:rsid w:val="005B6FBD"/>
    <w:rsid w:val="005B7CC2"/>
    <w:rsid w:val="005B7E55"/>
    <w:rsid w:val="005C3479"/>
    <w:rsid w:val="005C5353"/>
    <w:rsid w:val="005D0366"/>
    <w:rsid w:val="005D2F07"/>
    <w:rsid w:val="005D3171"/>
    <w:rsid w:val="005D5D4E"/>
    <w:rsid w:val="005E1EBE"/>
    <w:rsid w:val="005E2078"/>
    <w:rsid w:val="005E69A9"/>
    <w:rsid w:val="005F31D9"/>
    <w:rsid w:val="005F4374"/>
    <w:rsid w:val="005F51EE"/>
    <w:rsid w:val="005F5DFF"/>
    <w:rsid w:val="005F7105"/>
    <w:rsid w:val="006057CA"/>
    <w:rsid w:val="006066AA"/>
    <w:rsid w:val="00612713"/>
    <w:rsid w:val="00612811"/>
    <w:rsid w:val="00616824"/>
    <w:rsid w:val="00617C52"/>
    <w:rsid w:val="00617D4F"/>
    <w:rsid w:val="00620FDF"/>
    <w:rsid w:val="006247AA"/>
    <w:rsid w:val="00630CF7"/>
    <w:rsid w:val="00632551"/>
    <w:rsid w:val="0063287B"/>
    <w:rsid w:val="00632E10"/>
    <w:rsid w:val="0063793B"/>
    <w:rsid w:val="006416B5"/>
    <w:rsid w:val="006459FF"/>
    <w:rsid w:val="006470D3"/>
    <w:rsid w:val="00651699"/>
    <w:rsid w:val="00655E9D"/>
    <w:rsid w:val="00661394"/>
    <w:rsid w:val="006641C5"/>
    <w:rsid w:val="00667286"/>
    <w:rsid w:val="00673AB1"/>
    <w:rsid w:val="00674F6D"/>
    <w:rsid w:val="0067515B"/>
    <w:rsid w:val="006756F0"/>
    <w:rsid w:val="0068011D"/>
    <w:rsid w:val="0068606F"/>
    <w:rsid w:val="00690EAC"/>
    <w:rsid w:val="00696508"/>
    <w:rsid w:val="006968D9"/>
    <w:rsid w:val="006971C6"/>
    <w:rsid w:val="00697915"/>
    <w:rsid w:val="006A19F4"/>
    <w:rsid w:val="006A52EE"/>
    <w:rsid w:val="006A679C"/>
    <w:rsid w:val="006B08E4"/>
    <w:rsid w:val="006B4EB7"/>
    <w:rsid w:val="006B6156"/>
    <w:rsid w:val="006B6645"/>
    <w:rsid w:val="006C12D6"/>
    <w:rsid w:val="006C4A9A"/>
    <w:rsid w:val="006C4FF1"/>
    <w:rsid w:val="006C5C93"/>
    <w:rsid w:val="006D03BC"/>
    <w:rsid w:val="006D2F07"/>
    <w:rsid w:val="006D518F"/>
    <w:rsid w:val="006D6430"/>
    <w:rsid w:val="006E0CA5"/>
    <w:rsid w:val="006E3E60"/>
    <w:rsid w:val="006E456D"/>
    <w:rsid w:val="006E4A75"/>
    <w:rsid w:val="006E526A"/>
    <w:rsid w:val="006E5573"/>
    <w:rsid w:val="006E7C67"/>
    <w:rsid w:val="006F3133"/>
    <w:rsid w:val="006F3BC8"/>
    <w:rsid w:val="006F6117"/>
    <w:rsid w:val="006F7BED"/>
    <w:rsid w:val="0070155C"/>
    <w:rsid w:val="007059AA"/>
    <w:rsid w:val="00710DE7"/>
    <w:rsid w:val="0071184A"/>
    <w:rsid w:val="007118C6"/>
    <w:rsid w:val="007129FE"/>
    <w:rsid w:val="00714C4C"/>
    <w:rsid w:val="00715DBB"/>
    <w:rsid w:val="007168E4"/>
    <w:rsid w:val="00717F05"/>
    <w:rsid w:val="00721B48"/>
    <w:rsid w:val="00721E72"/>
    <w:rsid w:val="0072258A"/>
    <w:rsid w:val="00723573"/>
    <w:rsid w:val="007239BF"/>
    <w:rsid w:val="0073041A"/>
    <w:rsid w:val="00730721"/>
    <w:rsid w:val="00734861"/>
    <w:rsid w:val="0074276C"/>
    <w:rsid w:val="00746982"/>
    <w:rsid w:val="00746C5E"/>
    <w:rsid w:val="00747D23"/>
    <w:rsid w:val="0075201E"/>
    <w:rsid w:val="007523BC"/>
    <w:rsid w:val="00752ABD"/>
    <w:rsid w:val="00760733"/>
    <w:rsid w:val="00761740"/>
    <w:rsid w:val="00761DA3"/>
    <w:rsid w:val="007637B1"/>
    <w:rsid w:val="0076427A"/>
    <w:rsid w:val="0076643B"/>
    <w:rsid w:val="00766E0E"/>
    <w:rsid w:val="007670A2"/>
    <w:rsid w:val="007750AB"/>
    <w:rsid w:val="007764BF"/>
    <w:rsid w:val="007805DF"/>
    <w:rsid w:val="00781B95"/>
    <w:rsid w:val="0078281A"/>
    <w:rsid w:val="007856B3"/>
    <w:rsid w:val="007869D2"/>
    <w:rsid w:val="0078766E"/>
    <w:rsid w:val="00787AE0"/>
    <w:rsid w:val="00796164"/>
    <w:rsid w:val="007A363F"/>
    <w:rsid w:val="007A5A76"/>
    <w:rsid w:val="007B0726"/>
    <w:rsid w:val="007B378D"/>
    <w:rsid w:val="007C0495"/>
    <w:rsid w:val="007C1068"/>
    <w:rsid w:val="007C481D"/>
    <w:rsid w:val="007C4993"/>
    <w:rsid w:val="007C5C1A"/>
    <w:rsid w:val="007C730A"/>
    <w:rsid w:val="007E2723"/>
    <w:rsid w:val="007E2DE6"/>
    <w:rsid w:val="007E4B9E"/>
    <w:rsid w:val="007E601F"/>
    <w:rsid w:val="007E667B"/>
    <w:rsid w:val="007E6AEF"/>
    <w:rsid w:val="007E6CD2"/>
    <w:rsid w:val="007E7170"/>
    <w:rsid w:val="007F5A12"/>
    <w:rsid w:val="007F5CF4"/>
    <w:rsid w:val="007F705D"/>
    <w:rsid w:val="008068D0"/>
    <w:rsid w:val="00811EF2"/>
    <w:rsid w:val="0081318C"/>
    <w:rsid w:val="008142FD"/>
    <w:rsid w:val="00817915"/>
    <w:rsid w:val="00817EBD"/>
    <w:rsid w:val="0082150B"/>
    <w:rsid w:val="0082765C"/>
    <w:rsid w:val="00834AF1"/>
    <w:rsid w:val="00836EFE"/>
    <w:rsid w:val="00840687"/>
    <w:rsid w:val="008411E4"/>
    <w:rsid w:val="00845F8B"/>
    <w:rsid w:val="00845FDB"/>
    <w:rsid w:val="0084744A"/>
    <w:rsid w:val="00852908"/>
    <w:rsid w:val="00861008"/>
    <w:rsid w:val="00865DA7"/>
    <w:rsid w:val="00866B2A"/>
    <w:rsid w:val="0086718D"/>
    <w:rsid w:val="00870C64"/>
    <w:rsid w:val="00870EC7"/>
    <w:rsid w:val="0087532B"/>
    <w:rsid w:val="00876D7D"/>
    <w:rsid w:val="00876FB2"/>
    <w:rsid w:val="00877163"/>
    <w:rsid w:val="00881C35"/>
    <w:rsid w:val="008858E3"/>
    <w:rsid w:val="00891450"/>
    <w:rsid w:val="00893A71"/>
    <w:rsid w:val="00896D7A"/>
    <w:rsid w:val="008975C8"/>
    <w:rsid w:val="008A0DCC"/>
    <w:rsid w:val="008A1A00"/>
    <w:rsid w:val="008B1C86"/>
    <w:rsid w:val="008B26ED"/>
    <w:rsid w:val="008B4A4E"/>
    <w:rsid w:val="008B4E52"/>
    <w:rsid w:val="008B59C1"/>
    <w:rsid w:val="008B6676"/>
    <w:rsid w:val="008B7F91"/>
    <w:rsid w:val="008C2114"/>
    <w:rsid w:val="008C2C09"/>
    <w:rsid w:val="008C31D2"/>
    <w:rsid w:val="008C6EEC"/>
    <w:rsid w:val="008D00DF"/>
    <w:rsid w:val="008E00A4"/>
    <w:rsid w:val="008E07CC"/>
    <w:rsid w:val="008E2A64"/>
    <w:rsid w:val="008E3F60"/>
    <w:rsid w:val="008E42BC"/>
    <w:rsid w:val="008E48F4"/>
    <w:rsid w:val="008E4E34"/>
    <w:rsid w:val="008E5824"/>
    <w:rsid w:val="008E60CA"/>
    <w:rsid w:val="008F0419"/>
    <w:rsid w:val="008F2AEC"/>
    <w:rsid w:val="008F627A"/>
    <w:rsid w:val="009037AE"/>
    <w:rsid w:val="0090412E"/>
    <w:rsid w:val="009159B7"/>
    <w:rsid w:val="00916092"/>
    <w:rsid w:val="00916ECA"/>
    <w:rsid w:val="0091730E"/>
    <w:rsid w:val="00917E97"/>
    <w:rsid w:val="00920736"/>
    <w:rsid w:val="00922C5D"/>
    <w:rsid w:val="00922E17"/>
    <w:rsid w:val="00923C76"/>
    <w:rsid w:val="00924013"/>
    <w:rsid w:val="00927C65"/>
    <w:rsid w:val="00934946"/>
    <w:rsid w:val="009350A2"/>
    <w:rsid w:val="009426A5"/>
    <w:rsid w:val="00943938"/>
    <w:rsid w:val="00944A12"/>
    <w:rsid w:val="00946D41"/>
    <w:rsid w:val="00953CD0"/>
    <w:rsid w:val="00955A81"/>
    <w:rsid w:val="0096267B"/>
    <w:rsid w:val="00963B03"/>
    <w:rsid w:val="0096660F"/>
    <w:rsid w:val="00970A1B"/>
    <w:rsid w:val="00976206"/>
    <w:rsid w:val="009768E0"/>
    <w:rsid w:val="00977C2F"/>
    <w:rsid w:val="00986A24"/>
    <w:rsid w:val="00987F92"/>
    <w:rsid w:val="00993C16"/>
    <w:rsid w:val="0099451B"/>
    <w:rsid w:val="00994990"/>
    <w:rsid w:val="009966B7"/>
    <w:rsid w:val="00997488"/>
    <w:rsid w:val="00997CC6"/>
    <w:rsid w:val="009A0668"/>
    <w:rsid w:val="009A252E"/>
    <w:rsid w:val="009A4068"/>
    <w:rsid w:val="009A557A"/>
    <w:rsid w:val="009A5CE5"/>
    <w:rsid w:val="009A6CE9"/>
    <w:rsid w:val="009A7211"/>
    <w:rsid w:val="009C173C"/>
    <w:rsid w:val="009C3582"/>
    <w:rsid w:val="009C3F91"/>
    <w:rsid w:val="009C632B"/>
    <w:rsid w:val="009D2612"/>
    <w:rsid w:val="009D54A9"/>
    <w:rsid w:val="009D5F4E"/>
    <w:rsid w:val="009D61F0"/>
    <w:rsid w:val="009D64F0"/>
    <w:rsid w:val="009E296F"/>
    <w:rsid w:val="009E3CC2"/>
    <w:rsid w:val="009E7D2F"/>
    <w:rsid w:val="009F048D"/>
    <w:rsid w:val="009F05E4"/>
    <w:rsid w:val="009F08DD"/>
    <w:rsid w:val="00A00CE9"/>
    <w:rsid w:val="00A01CFC"/>
    <w:rsid w:val="00A03181"/>
    <w:rsid w:val="00A04E47"/>
    <w:rsid w:val="00A05133"/>
    <w:rsid w:val="00A13E70"/>
    <w:rsid w:val="00A21DAC"/>
    <w:rsid w:val="00A260F6"/>
    <w:rsid w:val="00A2708F"/>
    <w:rsid w:val="00A31A0B"/>
    <w:rsid w:val="00A376AA"/>
    <w:rsid w:val="00A46C17"/>
    <w:rsid w:val="00A51BDB"/>
    <w:rsid w:val="00A51F6A"/>
    <w:rsid w:val="00A533FC"/>
    <w:rsid w:val="00A53C70"/>
    <w:rsid w:val="00A55F8A"/>
    <w:rsid w:val="00A56826"/>
    <w:rsid w:val="00A56C3D"/>
    <w:rsid w:val="00A575E2"/>
    <w:rsid w:val="00A6099E"/>
    <w:rsid w:val="00A60B22"/>
    <w:rsid w:val="00A61627"/>
    <w:rsid w:val="00A6568F"/>
    <w:rsid w:val="00A65EC8"/>
    <w:rsid w:val="00A73A1A"/>
    <w:rsid w:val="00A73BDC"/>
    <w:rsid w:val="00A82AA0"/>
    <w:rsid w:val="00A84233"/>
    <w:rsid w:val="00A844A1"/>
    <w:rsid w:val="00A86AE6"/>
    <w:rsid w:val="00A9268D"/>
    <w:rsid w:val="00A930E7"/>
    <w:rsid w:val="00A935CD"/>
    <w:rsid w:val="00A94A05"/>
    <w:rsid w:val="00A94C54"/>
    <w:rsid w:val="00A95E2D"/>
    <w:rsid w:val="00AA10A5"/>
    <w:rsid w:val="00AA3163"/>
    <w:rsid w:val="00AA4E68"/>
    <w:rsid w:val="00AB2AA6"/>
    <w:rsid w:val="00AB3F8E"/>
    <w:rsid w:val="00AB6176"/>
    <w:rsid w:val="00AC1406"/>
    <w:rsid w:val="00AC4089"/>
    <w:rsid w:val="00AC5612"/>
    <w:rsid w:val="00AC62BE"/>
    <w:rsid w:val="00AD0733"/>
    <w:rsid w:val="00AD36A2"/>
    <w:rsid w:val="00AD644C"/>
    <w:rsid w:val="00AE36AF"/>
    <w:rsid w:val="00AF07E3"/>
    <w:rsid w:val="00AF1312"/>
    <w:rsid w:val="00AF1A69"/>
    <w:rsid w:val="00AF1C87"/>
    <w:rsid w:val="00AF21A0"/>
    <w:rsid w:val="00AF5EB1"/>
    <w:rsid w:val="00AF692B"/>
    <w:rsid w:val="00B02D1A"/>
    <w:rsid w:val="00B02E1F"/>
    <w:rsid w:val="00B03460"/>
    <w:rsid w:val="00B05848"/>
    <w:rsid w:val="00B15787"/>
    <w:rsid w:val="00B160BE"/>
    <w:rsid w:val="00B17B11"/>
    <w:rsid w:val="00B212EE"/>
    <w:rsid w:val="00B241D0"/>
    <w:rsid w:val="00B2447A"/>
    <w:rsid w:val="00B2478C"/>
    <w:rsid w:val="00B25540"/>
    <w:rsid w:val="00B26FF7"/>
    <w:rsid w:val="00B305F3"/>
    <w:rsid w:val="00B3208D"/>
    <w:rsid w:val="00B40CC0"/>
    <w:rsid w:val="00B41951"/>
    <w:rsid w:val="00B41A49"/>
    <w:rsid w:val="00B4342A"/>
    <w:rsid w:val="00B452EC"/>
    <w:rsid w:val="00B45A3C"/>
    <w:rsid w:val="00B52FB8"/>
    <w:rsid w:val="00B62E65"/>
    <w:rsid w:val="00B65BC0"/>
    <w:rsid w:val="00B72160"/>
    <w:rsid w:val="00B73654"/>
    <w:rsid w:val="00B73AD5"/>
    <w:rsid w:val="00B73BCA"/>
    <w:rsid w:val="00B7574C"/>
    <w:rsid w:val="00B7624E"/>
    <w:rsid w:val="00B76B48"/>
    <w:rsid w:val="00B816C1"/>
    <w:rsid w:val="00B8286B"/>
    <w:rsid w:val="00B85AEA"/>
    <w:rsid w:val="00B86B0E"/>
    <w:rsid w:val="00B91DEF"/>
    <w:rsid w:val="00B92199"/>
    <w:rsid w:val="00B93A3F"/>
    <w:rsid w:val="00B97A5E"/>
    <w:rsid w:val="00BA076D"/>
    <w:rsid w:val="00BA1BEB"/>
    <w:rsid w:val="00BA74EF"/>
    <w:rsid w:val="00BB42EA"/>
    <w:rsid w:val="00BB592D"/>
    <w:rsid w:val="00BC1294"/>
    <w:rsid w:val="00BC35B4"/>
    <w:rsid w:val="00BC3AC8"/>
    <w:rsid w:val="00BC618E"/>
    <w:rsid w:val="00BD0DEF"/>
    <w:rsid w:val="00BD33D3"/>
    <w:rsid w:val="00BD37B0"/>
    <w:rsid w:val="00BD4EE9"/>
    <w:rsid w:val="00BD59DB"/>
    <w:rsid w:val="00BE13D0"/>
    <w:rsid w:val="00BE5DC1"/>
    <w:rsid w:val="00BF21D7"/>
    <w:rsid w:val="00BF2C74"/>
    <w:rsid w:val="00BF2CF3"/>
    <w:rsid w:val="00BF3380"/>
    <w:rsid w:val="00BF7751"/>
    <w:rsid w:val="00C02833"/>
    <w:rsid w:val="00C05119"/>
    <w:rsid w:val="00C06A9F"/>
    <w:rsid w:val="00C1069F"/>
    <w:rsid w:val="00C146A5"/>
    <w:rsid w:val="00C16AAF"/>
    <w:rsid w:val="00C170E2"/>
    <w:rsid w:val="00C2072F"/>
    <w:rsid w:val="00C26A62"/>
    <w:rsid w:val="00C272C4"/>
    <w:rsid w:val="00C27E5C"/>
    <w:rsid w:val="00C30665"/>
    <w:rsid w:val="00C32022"/>
    <w:rsid w:val="00C33262"/>
    <w:rsid w:val="00C33BED"/>
    <w:rsid w:val="00C359CF"/>
    <w:rsid w:val="00C36118"/>
    <w:rsid w:val="00C3727E"/>
    <w:rsid w:val="00C40F1B"/>
    <w:rsid w:val="00C465CE"/>
    <w:rsid w:val="00C51842"/>
    <w:rsid w:val="00C53CAA"/>
    <w:rsid w:val="00C53F63"/>
    <w:rsid w:val="00C54BCC"/>
    <w:rsid w:val="00C579A7"/>
    <w:rsid w:val="00C62238"/>
    <w:rsid w:val="00C660AE"/>
    <w:rsid w:val="00C707AF"/>
    <w:rsid w:val="00C7168F"/>
    <w:rsid w:val="00C729AA"/>
    <w:rsid w:val="00C74034"/>
    <w:rsid w:val="00C755FE"/>
    <w:rsid w:val="00C81680"/>
    <w:rsid w:val="00C82866"/>
    <w:rsid w:val="00C84EE1"/>
    <w:rsid w:val="00C87445"/>
    <w:rsid w:val="00C90AD1"/>
    <w:rsid w:val="00C91C7A"/>
    <w:rsid w:val="00C92797"/>
    <w:rsid w:val="00C971C0"/>
    <w:rsid w:val="00CA23D8"/>
    <w:rsid w:val="00CA4EBF"/>
    <w:rsid w:val="00CA4F4B"/>
    <w:rsid w:val="00CA60DA"/>
    <w:rsid w:val="00CA6EAE"/>
    <w:rsid w:val="00CA7FC9"/>
    <w:rsid w:val="00CB03F5"/>
    <w:rsid w:val="00CB1E7C"/>
    <w:rsid w:val="00CB2EE1"/>
    <w:rsid w:val="00CB608E"/>
    <w:rsid w:val="00CB6125"/>
    <w:rsid w:val="00CC1F6C"/>
    <w:rsid w:val="00CC2338"/>
    <w:rsid w:val="00CC57DA"/>
    <w:rsid w:val="00CC587A"/>
    <w:rsid w:val="00CC59F8"/>
    <w:rsid w:val="00CE15A5"/>
    <w:rsid w:val="00CE3086"/>
    <w:rsid w:val="00CE3B57"/>
    <w:rsid w:val="00CE62A2"/>
    <w:rsid w:val="00CE7CB5"/>
    <w:rsid w:val="00CF44FD"/>
    <w:rsid w:val="00CF589F"/>
    <w:rsid w:val="00D0368E"/>
    <w:rsid w:val="00D04DB4"/>
    <w:rsid w:val="00D07FE6"/>
    <w:rsid w:val="00D1031E"/>
    <w:rsid w:val="00D1451C"/>
    <w:rsid w:val="00D21793"/>
    <w:rsid w:val="00D306F9"/>
    <w:rsid w:val="00D41CD7"/>
    <w:rsid w:val="00D426EB"/>
    <w:rsid w:val="00D42937"/>
    <w:rsid w:val="00D44751"/>
    <w:rsid w:val="00D50A75"/>
    <w:rsid w:val="00D5291D"/>
    <w:rsid w:val="00D5349B"/>
    <w:rsid w:val="00D555D0"/>
    <w:rsid w:val="00D61322"/>
    <w:rsid w:val="00D61ACC"/>
    <w:rsid w:val="00D623D2"/>
    <w:rsid w:val="00D62E79"/>
    <w:rsid w:val="00D67619"/>
    <w:rsid w:val="00D72151"/>
    <w:rsid w:val="00D72CA3"/>
    <w:rsid w:val="00D80BD9"/>
    <w:rsid w:val="00D824D7"/>
    <w:rsid w:val="00D82C8A"/>
    <w:rsid w:val="00D84E34"/>
    <w:rsid w:val="00D8576E"/>
    <w:rsid w:val="00D85B7F"/>
    <w:rsid w:val="00D946A7"/>
    <w:rsid w:val="00DA34B1"/>
    <w:rsid w:val="00DA3F2A"/>
    <w:rsid w:val="00DA7344"/>
    <w:rsid w:val="00DB231E"/>
    <w:rsid w:val="00DB297C"/>
    <w:rsid w:val="00DB2DD7"/>
    <w:rsid w:val="00DB5769"/>
    <w:rsid w:val="00DB7CA9"/>
    <w:rsid w:val="00DC181A"/>
    <w:rsid w:val="00DC1D13"/>
    <w:rsid w:val="00DC4536"/>
    <w:rsid w:val="00DC5E6B"/>
    <w:rsid w:val="00DC6547"/>
    <w:rsid w:val="00DC6B17"/>
    <w:rsid w:val="00DC6B78"/>
    <w:rsid w:val="00DD19D1"/>
    <w:rsid w:val="00DD7716"/>
    <w:rsid w:val="00DE1685"/>
    <w:rsid w:val="00DE2BCE"/>
    <w:rsid w:val="00DE2D16"/>
    <w:rsid w:val="00DE374A"/>
    <w:rsid w:val="00DE39AA"/>
    <w:rsid w:val="00DE58E2"/>
    <w:rsid w:val="00DF3F5B"/>
    <w:rsid w:val="00DF66B3"/>
    <w:rsid w:val="00DF7B5F"/>
    <w:rsid w:val="00E04327"/>
    <w:rsid w:val="00E05054"/>
    <w:rsid w:val="00E10E35"/>
    <w:rsid w:val="00E11DFE"/>
    <w:rsid w:val="00E12493"/>
    <w:rsid w:val="00E207EB"/>
    <w:rsid w:val="00E22C18"/>
    <w:rsid w:val="00E231E2"/>
    <w:rsid w:val="00E25D66"/>
    <w:rsid w:val="00E270C3"/>
    <w:rsid w:val="00E27118"/>
    <w:rsid w:val="00E3099B"/>
    <w:rsid w:val="00E42C06"/>
    <w:rsid w:val="00E457E3"/>
    <w:rsid w:val="00E47EED"/>
    <w:rsid w:val="00E54264"/>
    <w:rsid w:val="00E54B1C"/>
    <w:rsid w:val="00E56449"/>
    <w:rsid w:val="00E629CE"/>
    <w:rsid w:val="00E63190"/>
    <w:rsid w:val="00E67783"/>
    <w:rsid w:val="00E7013B"/>
    <w:rsid w:val="00E7046C"/>
    <w:rsid w:val="00E71680"/>
    <w:rsid w:val="00E71FDD"/>
    <w:rsid w:val="00E7376C"/>
    <w:rsid w:val="00E84024"/>
    <w:rsid w:val="00E93642"/>
    <w:rsid w:val="00E936F6"/>
    <w:rsid w:val="00E96A2E"/>
    <w:rsid w:val="00E971C4"/>
    <w:rsid w:val="00E97D6B"/>
    <w:rsid w:val="00EA2989"/>
    <w:rsid w:val="00EA58E0"/>
    <w:rsid w:val="00EA75D1"/>
    <w:rsid w:val="00EA7AD1"/>
    <w:rsid w:val="00EB2438"/>
    <w:rsid w:val="00EB357B"/>
    <w:rsid w:val="00EB56C5"/>
    <w:rsid w:val="00EB6451"/>
    <w:rsid w:val="00EB690A"/>
    <w:rsid w:val="00EC1236"/>
    <w:rsid w:val="00EC39EC"/>
    <w:rsid w:val="00EC3BB9"/>
    <w:rsid w:val="00EC6A43"/>
    <w:rsid w:val="00EC7457"/>
    <w:rsid w:val="00ED23A2"/>
    <w:rsid w:val="00ED5F81"/>
    <w:rsid w:val="00ED6FB1"/>
    <w:rsid w:val="00EE0C48"/>
    <w:rsid w:val="00EE1682"/>
    <w:rsid w:val="00EE1BF5"/>
    <w:rsid w:val="00EE37A7"/>
    <w:rsid w:val="00EE55D6"/>
    <w:rsid w:val="00EE5652"/>
    <w:rsid w:val="00EE6D8C"/>
    <w:rsid w:val="00EE7391"/>
    <w:rsid w:val="00EF16FA"/>
    <w:rsid w:val="00EF5124"/>
    <w:rsid w:val="00EF7BAD"/>
    <w:rsid w:val="00F02182"/>
    <w:rsid w:val="00F16C11"/>
    <w:rsid w:val="00F234DF"/>
    <w:rsid w:val="00F31365"/>
    <w:rsid w:val="00F31ABF"/>
    <w:rsid w:val="00F3250B"/>
    <w:rsid w:val="00F332A4"/>
    <w:rsid w:val="00F34AFC"/>
    <w:rsid w:val="00F35FC3"/>
    <w:rsid w:val="00F364A3"/>
    <w:rsid w:val="00F410FE"/>
    <w:rsid w:val="00F418BC"/>
    <w:rsid w:val="00F44759"/>
    <w:rsid w:val="00F45AEC"/>
    <w:rsid w:val="00F50689"/>
    <w:rsid w:val="00F50D26"/>
    <w:rsid w:val="00F5111A"/>
    <w:rsid w:val="00F56208"/>
    <w:rsid w:val="00F602BC"/>
    <w:rsid w:val="00F61F2D"/>
    <w:rsid w:val="00F63A85"/>
    <w:rsid w:val="00F65A4A"/>
    <w:rsid w:val="00F66D43"/>
    <w:rsid w:val="00F66E0B"/>
    <w:rsid w:val="00F6766C"/>
    <w:rsid w:val="00F710E6"/>
    <w:rsid w:val="00F74B22"/>
    <w:rsid w:val="00F7637D"/>
    <w:rsid w:val="00F81893"/>
    <w:rsid w:val="00F849DC"/>
    <w:rsid w:val="00F84E8A"/>
    <w:rsid w:val="00F8571E"/>
    <w:rsid w:val="00F90747"/>
    <w:rsid w:val="00F92456"/>
    <w:rsid w:val="00F97970"/>
    <w:rsid w:val="00F97C91"/>
    <w:rsid w:val="00FA0B59"/>
    <w:rsid w:val="00FA11FF"/>
    <w:rsid w:val="00FA3B36"/>
    <w:rsid w:val="00FA44C9"/>
    <w:rsid w:val="00FA4A6A"/>
    <w:rsid w:val="00FA6B09"/>
    <w:rsid w:val="00FA6D0B"/>
    <w:rsid w:val="00FB2EAB"/>
    <w:rsid w:val="00FC044A"/>
    <w:rsid w:val="00FC0658"/>
    <w:rsid w:val="00FC1D42"/>
    <w:rsid w:val="00FC3193"/>
    <w:rsid w:val="00FC3EB9"/>
    <w:rsid w:val="00FC55EA"/>
    <w:rsid w:val="00FD03B7"/>
    <w:rsid w:val="00FD2F17"/>
    <w:rsid w:val="00FD3E12"/>
    <w:rsid w:val="00FD5D85"/>
    <w:rsid w:val="00FD6F18"/>
    <w:rsid w:val="00FE1E10"/>
    <w:rsid w:val="00FE532F"/>
    <w:rsid w:val="00FE6E91"/>
    <w:rsid w:val="00FF285A"/>
    <w:rsid w:val="00FF4661"/>
    <w:rsid w:val="00FF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EB6B2"/>
  <w15:docId w15:val="{C35AEB54-D5FD-4395-B9A3-85A170A5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3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uiPriority w:val="99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eastAsia="pl-PL"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uiPriority w:val="99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uiPriority w:val="99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99"/>
    <w:qFormat/>
    <w:rsid w:val="00FF4661"/>
    <w:rPr>
      <w:b/>
      <w:bCs/>
    </w:rPr>
  </w:style>
  <w:style w:type="paragraph" w:styleId="Tytu">
    <w:name w:val="Title"/>
    <w:basedOn w:val="Normalny"/>
    <w:link w:val="TytuZnak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A95E2D"/>
    <w:pPr>
      <w:spacing w:after="120" w:line="480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37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W8Num1z3">
    <w:name w:val="WW8Num1z3"/>
    <w:rsid w:val="001654B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C2114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FD3E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21">
    <w:name w:val="Tekst podstawowy 21"/>
    <w:basedOn w:val="Normalny"/>
    <w:rsid w:val="008858E3"/>
    <w:pPr>
      <w:widowControl w:val="0"/>
      <w:suppressAutoHyphens/>
      <w:spacing w:after="0" w:line="360" w:lineRule="auto"/>
      <w:jc w:val="both"/>
    </w:pPr>
    <w:rPr>
      <w:rFonts w:ascii="Arial" w:eastAsia="Lucida Sans Unicode" w:hAnsi="Arial" w:cs="Arial"/>
      <w:kern w:val="2"/>
      <w:sz w:val="26"/>
      <w:szCs w:val="24"/>
      <w:lang w:eastAsia="hi-IN" w:bidi="hi-I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885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35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4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1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38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1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54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1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3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75976-B3D4-42B0-BA25-5E6F0009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Maciasowicz Anna</dc:creator>
  <cp:lastModifiedBy>tomysm2</cp:lastModifiedBy>
  <cp:revision>4</cp:revision>
  <cp:lastPrinted>2021-09-17T11:29:00Z</cp:lastPrinted>
  <dcterms:created xsi:type="dcterms:W3CDTF">2021-09-17T12:27:00Z</dcterms:created>
  <dcterms:modified xsi:type="dcterms:W3CDTF">2021-09-17T12:30:00Z</dcterms:modified>
</cp:coreProperties>
</file>